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38A3FFCA" w:rsidR="006B690C" w:rsidRDefault="00E72798" w:rsidP="009C4658">
      <w:pPr>
        <w:tabs>
          <w:tab w:val="left" w:pos="6237"/>
        </w:tabs>
        <w:jc w:val="right"/>
      </w:pPr>
      <w:r>
        <w:t xml:space="preserve">juhataja </w:t>
      </w:r>
      <w:r w:rsidR="00054748" w:rsidRPr="00B24131">
        <w:t xml:space="preserve">käskkirjaga </w:t>
      </w:r>
      <w:r w:rsidR="00B4104B" w:rsidRPr="00B24131">
        <w:t>1-47</w:t>
      </w:r>
      <w:r w:rsidR="00FE2519">
        <w:t>.2784</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7FA2A3AB"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r w:rsidR="0018274C" w:rsidRPr="0018274C">
        <w:rPr>
          <w:bCs/>
        </w:rPr>
        <w:t xml:space="preserve">Peeterselja tee, </w:t>
      </w:r>
      <w:proofErr w:type="spellStart"/>
      <w:r w:rsidR="0018274C" w:rsidRPr="0018274C">
        <w:rPr>
          <w:bCs/>
        </w:rPr>
        <w:t>Silgi</w:t>
      </w:r>
      <w:proofErr w:type="spellEnd"/>
      <w:r w:rsidR="0018274C" w:rsidRPr="0018274C">
        <w:rPr>
          <w:bCs/>
        </w:rPr>
        <w:t xml:space="preserve"> karjääri tee, Sõjatee ja Nõmmemetsa tee</w:t>
      </w:r>
      <w:r w:rsidR="005E6148" w:rsidRPr="005E6148">
        <w:rPr>
          <w:bCs/>
        </w:rPr>
        <w:t xml:space="preserve"> rekonstrueerimine</w:t>
      </w:r>
    </w:p>
    <w:p w14:paraId="4CE4C9BA" w14:textId="2CB86CEA"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873213" w:rsidRPr="00873213">
        <w:rPr>
          <w:bCs/>
        </w:rPr>
        <w:t>261956</w:t>
      </w:r>
    </w:p>
    <w:p w14:paraId="21729C8F" w14:textId="63DD63BF"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F3113A" w:rsidRPr="00F3113A">
        <w:t>teetööd 45233140-2</w:t>
      </w:r>
    </w:p>
    <w:p w14:paraId="44ECE8EC" w14:textId="6960A74D" w:rsidR="000C4D34" w:rsidRDefault="000C4D34">
      <w:pPr>
        <w:pStyle w:val="Loendilik"/>
        <w:numPr>
          <w:ilvl w:val="1"/>
          <w:numId w:val="3"/>
        </w:numPr>
        <w:ind w:left="567" w:hanging="567"/>
        <w:jc w:val="both"/>
      </w:pPr>
      <w:r w:rsidRPr="00293C40">
        <w:t xml:space="preserve">Hankemenetluse liik: </w:t>
      </w:r>
      <w:r w:rsidR="00FE2519">
        <w:t>lihthange</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 xml:space="preserve">keskkonnas (edaspidi </w:t>
      </w:r>
      <w:proofErr w:type="spellStart"/>
      <w:r w:rsidR="00FC048D">
        <w:t>e</w:t>
      </w:r>
      <w:r>
        <w:t>RHR</w:t>
      </w:r>
      <w:proofErr w:type="spellEnd"/>
      <w:r>
        <w:t xml:space="preserve">). Hankes osalemiseks, teavituste saamiseks </w:t>
      </w:r>
      <w:r w:rsidR="00FC048D">
        <w:t xml:space="preserve">ja küsimuste esitamiseks läbi </w:t>
      </w:r>
      <w:proofErr w:type="spellStart"/>
      <w:r w:rsidR="00FC048D">
        <w:t>eRHR</w:t>
      </w:r>
      <w:r>
        <w:t>i</w:t>
      </w:r>
      <w:proofErr w:type="spellEnd"/>
      <w:r>
        <w:t xml:space="preserve">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 xml:space="preserve">ntides tehakse kättesaadavaks </w:t>
      </w:r>
      <w:proofErr w:type="spellStart"/>
      <w:r w:rsidR="009C063D">
        <w:t>e</w:t>
      </w:r>
      <w:r>
        <w:t>RHR</w:t>
      </w:r>
      <w:proofErr w:type="spellEnd"/>
      <w:r>
        <w:t xml:space="preserve"> kaudu. Pärast teate avaldamist </w:t>
      </w:r>
      <w:r w:rsidR="00FC048D">
        <w:t xml:space="preserve">või dokumendi lisamist saadab </w:t>
      </w:r>
      <w:proofErr w:type="spellStart"/>
      <w:r w:rsidR="00FC048D">
        <w:t>eRHR</w:t>
      </w:r>
      <w:r>
        <w:t>i</w:t>
      </w:r>
      <w:proofErr w:type="spellEnd"/>
      <w:r>
        <w:t xml:space="preserve"> süsteem automaatteavituse registreeritud isikutele. Samuti esita</w:t>
      </w:r>
      <w:r w:rsidR="00FC048D">
        <w:t xml:space="preserve">b hankija otsused pakkujatele </w:t>
      </w:r>
      <w:proofErr w:type="spellStart"/>
      <w:r w:rsidR="00FC048D">
        <w:t>e</w:t>
      </w:r>
      <w:r>
        <w:t>RHR</w:t>
      </w:r>
      <w:proofErr w:type="spellEnd"/>
      <w:r>
        <w:t xml:space="preserve"> süsteemi kaudu, m</w:t>
      </w:r>
      <w:r w:rsidR="005D695A">
        <w:t xml:space="preserve">ille lisamise kohta saadab </w:t>
      </w:r>
      <w:proofErr w:type="spellStart"/>
      <w:r w:rsidR="005D695A">
        <w:t>eRHR</w:t>
      </w:r>
      <w:r>
        <w:t>i</w:t>
      </w:r>
      <w:proofErr w:type="spellEnd"/>
      <w:r>
        <w:t xml:space="preserve">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sidR="005D695A">
        <w:rPr>
          <w:rFonts w:ascii="Times-Roman" w:hAnsi="Times-Roman" w:cs="Times-Roman"/>
        </w:rPr>
        <w:t>eRHR</w:t>
      </w:r>
      <w:r>
        <w:rPr>
          <w:rFonts w:ascii="Times-Roman" w:hAnsi="Times-Roman" w:cs="Times-Roman"/>
        </w:rPr>
        <w:t>i</w:t>
      </w:r>
      <w:proofErr w:type="spellEnd"/>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 xml:space="preserve">umused avatakse hankija poolt </w:t>
      </w:r>
      <w:proofErr w:type="spellStart"/>
      <w:r w:rsidR="005D695A">
        <w:rPr>
          <w:rFonts w:ascii="Times-Roman" w:hAnsi="Times-Roman" w:cs="Times-Roman"/>
        </w:rPr>
        <w:t>eRHR</w:t>
      </w:r>
      <w:r w:rsidRPr="00CA02E2">
        <w:rPr>
          <w:rFonts w:ascii="Times-Roman" w:hAnsi="Times-Roman" w:cs="Times-Roman"/>
        </w:rPr>
        <w:t>i</w:t>
      </w:r>
      <w:proofErr w:type="spellEnd"/>
      <w:r w:rsidRPr="00CA02E2">
        <w:rPr>
          <w:rFonts w:ascii="Times-Roman" w:hAnsi="Times-Roman" w:cs="Times-Roman"/>
        </w:rPr>
        <w:t xml:space="preserve">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4CC4DCDF"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FE2519">
        <w:rPr>
          <w:bCs/>
        </w:rPr>
        <w:t>hank</w:t>
      </w:r>
      <w:r w:rsidR="00E802D1">
        <w:rPr>
          <w:bCs/>
        </w:rPr>
        <w:t>e</w:t>
      </w:r>
      <w:r w:rsidR="00EE0A35" w:rsidRPr="00711DA4">
        <w:rPr>
          <w:bCs/>
        </w:rPr>
        <w:t xml:space="preserve">lepingu sõlmimine </w:t>
      </w:r>
      <w:bookmarkStart w:id="0" w:name="_Hlk88828121"/>
      <w:bookmarkStart w:id="1" w:name="_Hlk89071415"/>
      <w:bookmarkStart w:id="2" w:name="_Hlk95378695"/>
      <w:bookmarkStart w:id="3" w:name="_Hlk89863742"/>
      <w:bookmarkStart w:id="4" w:name="_Hlk120001843"/>
      <w:bookmarkStart w:id="5" w:name="_Hlk120100095"/>
      <w:bookmarkStart w:id="6" w:name="_Hlk125639434"/>
      <w:bookmarkStart w:id="7" w:name="_Hlk125549183"/>
      <w:r w:rsidR="0058748D" w:rsidRPr="0058748D">
        <w:rPr>
          <w:bCs/>
        </w:rPr>
        <w:t>Peeterselja tee</w:t>
      </w:r>
      <w:r w:rsidR="005D1D5E">
        <w:rPr>
          <w:bCs/>
        </w:rPr>
        <w:t xml:space="preserve"> (0,27 km)</w:t>
      </w:r>
      <w:r w:rsidR="0058748D" w:rsidRPr="0058748D">
        <w:rPr>
          <w:bCs/>
        </w:rPr>
        <w:t xml:space="preserve">, </w:t>
      </w:r>
      <w:proofErr w:type="spellStart"/>
      <w:r w:rsidR="0058748D" w:rsidRPr="0058748D">
        <w:rPr>
          <w:bCs/>
        </w:rPr>
        <w:t>Silgi</w:t>
      </w:r>
      <w:proofErr w:type="spellEnd"/>
      <w:r w:rsidR="0058748D" w:rsidRPr="0058748D">
        <w:rPr>
          <w:bCs/>
        </w:rPr>
        <w:t xml:space="preserve"> karjääri tee</w:t>
      </w:r>
      <w:r w:rsidR="005D1D5E">
        <w:rPr>
          <w:bCs/>
        </w:rPr>
        <w:t xml:space="preserve"> (0,16 km)</w:t>
      </w:r>
      <w:r w:rsidR="0058748D" w:rsidRPr="0058748D">
        <w:rPr>
          <w:bCs/>
        </w:rPr>
        <w:t xml:space="preserve">, Sõjatee </w:t>
      </w:r>
      <w:r w:rsidR="005D1D5E">
        <w:rPr>
          <w:bCs/>
        </w:rPr>
        <w:t>(0,25 km</w:t>
      </w:r>
      <w:r w:rsidR="0058748D">
        <w:rPr>
          <w:bCs/>
        </w:rPr>
        <w:t xml:space="preserve">) </w:t>
      </w:r>
      <w:r w:rsidR="0058748D" w:rsidRPr="0058748D">
        <w:rPr>
          <w:bCs/>
        </w:rPr>
        <w:t>ja Nõmmemetsa tee</w:t>
      </w:r>
      <w:r w:rsidR="008E2119" w:rsidRPr="008E2119">
        <w:rPr>
          <w:bCs/>
        </w:rPr>
        <w:t xml:space="preserve"> </w:t>
      </w:r>
      <w:r w:rsidR="008E2119">
        <w:rPr>
          <w:rFonts w:eastAsia="Calibri"/>
          <w:bCs/>
          <w:lang w:eastAsia="en-US"/>
        </w:rPr>
        <w:t>(</w:t>
      </w:r>
      <w:r w:rsidR="005D1D5E">
        <w:rPr>
          <w:rFonts w:eastAsia="Calibri"/>
          <w:bCs/>
          <w:lang w:eastAsia="en-US"/>
        </w:rPr>
        <w:t>0,05</w:t>
      </w:r>
      <w:r w:rsidR="008E2119">
        <w:rPr>
          <w:rFonts w:eastAsia="Calibri"/>
          <w:bCs/>
          <w:lang w:eastAsia="en-US"/>
        </w:rPr>
        <w:t xml:space="preserve"> km)</w:t>
      </w:r>
      <w:r w:rsidR="00E0634C" w:rsidRPr="00711DA4">
        <w:rPr>
          <w:rFonts w:eastAsia="Calibri"/>
          <w:bCs/>
          <w:lang w:eastAsia="en-US"/>
        </w:rPr>
        <w:t xml:space="preserve">, </w:t>
      </w:r>
      <w:r w:rsidR="00EE0A35" w:rsidRPr="00711DA4">
        <w:rPr>
          <w:bCs/>
        </w:rPr>
        <w:t>mis asu</w:t>
      </w:r>
      <w:r w:rsidR="00E802D1">
        <w:rPr>
          <w:bCs/>
        </w:rPr>
        <w:t>vad</w:t>
      </w:r>
      <w:r w:rsidR="00EE0A35" w:rsidRPr="00711DA4">
        <w:rPr>
          <w:bCs/>
        </w:rPr>
        <w:t xml:space="preserve"> </w:t>
      </w:r>
      <w:bookmarkEnd w:id="0"/>
      <w:bookmarkEnd w:id="1"/>
      <w:r w:rsidR="005D1D5E">
        <w:rPr>
          <w:bCs/>
        </w:rPr>
        <w:t>Lääne</w:t>
      </w:r>
      <w:r w:rsidR="00EE0A35" w:rsidRPr="00711DA4">
        <w:rPr>
          <w:bCs/>
        </w:rPr>
        <w:t xml:space="preserve"> maakonnas, </w:t>
      </w:r>
      <w:r w:rsidR="0018274C">
        <w:rPr>
          <w:bCs/>
        </w:rPr>
        <w:t>Lääne-Nigula</w:t>
      </w:r>
      <w:r w:rsidR="00EE0A35" w:rsidRPr="00711DA4">
        <w:rPr>
          <w:bCs/>
        </w:rPr>
        <w:t xml:space="preserve"> vallas, </w:t>
      </w:r>
      <w:bookmarkEnd w:id="2"/>
      <w:bookmarkEnd w:id="3"/>
      <w:bookmarkEnd w:id="4"/>
      <w:bookmarkEnd w:id="5"/>
      <w:r w:rsidR="0018274C">
        <w:rPr>
          <w:bCs/>
        </w:rPr>
        <w:t>Kaasiku ja Nõmme</w:t>
      </w:r>
      <w:r w:rsidR="00055F47">
        <w:rPr>
          <w:bCs/>
        </w:rPr>
        <w:t xml:space="preserve"> külas</w:t>
      </w:r>
      <w:bookmarkEnd w:id="6"/>
      <w:r w:rsidR="00E802D1">
        <w:rPr>
          <w:bCs/>
        </w:rPr>
        <w:t>, rekonstrueerimiseks</w:t>
      </w:r>
      <w:r w:rsidR="00EE0A35" w:rsidRPr="00CD4BFE">
        <w:rPr>
          <w:bCs/>
        </w:rPr>
        <w:t>.</w:t>
      </w:r>
      <w:bookmarkEnd w:id="7"/>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27F56864"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D20BC0">
        <w:rPr>
          <w:b/>
          <w:bCs/>
        </w:rPr>
        <w:t>Projekteerimisbüroo Maa ja Vesi AS</w:t>
      </w:r>
      <w:r w:rsidR="0024674B" w:rsidRPr="007D478A">
        <w:t xml:space="preserve"> poolt koostatud</w:t>
      </w:r>
      <w:r w:rsidR="0024674B">
        <w:t xml:space="preserve"> „</w:t>
      </w:r>
      <w:r w:rsidR="00CE23D5" w:rsidRPr="00CE23D5">
        <w:t>Metsa Selja teed</w:t>
      </w:r>
      <w:r w:rsidR="005C4C89" w:rsidRPr="005C4C89">
        <w:t>e</w:t>
      </w:r>
      <w:r w:rsidR="00FE5239" w:rsidRPr="00FE5239">
        <w:t xml:space="preserve"> rekonstrueerimi</w:t>
      </w:r>
      <w:r w:rsidR="005C4C89">
        <w:t>s</w:t>
      </w:r>
      <w:r w:rsidR="00FE5239" w:rsidRPr="00FE5239">
        <w:t>e</w:t>
      </w:r>
      <w:r w:rsidR="005C4C89">
        <w:t xml:space="preserve"> projekt</w:t>
      </w:r>
      <w:r w:rsidR="00CE23D5">
        <w:t xml:space="preserve"> V02</w:t>
      </w:r>
      <w:r w:rsidR="0024674B" w:rsidRPr="004E2589">
        <w:t>“</w:t>
      </w:r>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2D7474B1"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7E303A" w:rsidRPr="00F16DA6">
        <w:t xml:space="preserve">Ülo Lindjärv tel: 505 0744; e-post </w:t>
      </w:r>
      <w:hyperlink r:id="rId9" w:history="1">
        <w:r w:rsidR="007E303A" w:rsidRPr="00F16DA6">
          <w:rPr>
            <w:rStyle w:val="Hperlink"/>
          </w:rPr>
          <w:t>ulo.lindjarv@rmk.ee</w:t>
        </w:r>
      </w:hyperlink>
      <w:r w:rsidR="007E303A" w:rsidRPr="001F004C">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52FBBE90"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6109DCB5" w:rsidR="00664C0C" w:rsidRDefault="00664C0C" w:rsidP="00664C0C">
      <w:pPr>
        <w:jc w:val="both"/>
      </w:pPr>
      <w:r>
        <w:t xml:space="preserve">5.1. </w:t>
      </w:r>
      <w:r w:rsidR="00465B96" w:rsidRPr="00465B96">
        <w:t>Pakkuja peab esitama RHS § 90 ko</w:t>
      </w:r>
      <w:r w:rsidR="009C5E36">
        <w:t xml:space="preserve">hase pakkumuse </w:t>
      </w:r>
      <w:r w:rsidR="009C5E36" w:rsidRPr="00E815BA">
        <w:rPr>
          <w:b/>
          <w:bCs/>
        </w:rPr>
        <w:t>tagatise summas 1</w:t>
      </w:r>
      <w:r w:rsidR="0044438F" w:rsidRPr="00E815BA">
        <w:rPr>
          <w:b/>
          <w:bCs/>
        </w:rPr>
        <w:t>0</w:t>
      </w:r>
      <w:r w:rsidR="00465B96" w:rsidRPr="00E815BA">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58748D" w:rsidRPr="0058748D">
        <w:rPr>
          <w:bCs/>
          <w:i/>
        </w:rPr>
        <w:t xml:space="preserve">Peeterselja tee, </w:t>
      </w:r>
      <w:proofErr w:type="spellStart"/>
      <w:r w:rsidR="0058748D" w:rsidRPr="0058748D">
        <w:rPr>
          <w:bCs/>
          <w:i/>
        </w:rPr>
        <w:t>Silgi</w:t>
      </w:r>
      <w:proofErr w:type="spellEnd"/>
      <w:r w:rsidR="0058748D" w:rsidRPr="0058748D">
        <w:rPr>
          <w:bCs/>
          <w:i/>
        </w:rPr>
        <w:t xml:space="preserve"> karjääri tee, Sõjatee ja Nõmmemetsa tee</w:t>
      </w:r>
      <w:r w:rsidR="00FE5239" w:rsidRPr="00FE5239">
        <w:rPr>
          <w:bCs/>
          <w:i/>
        </w:rPr>
        <w:t xml:space="preserve">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w:t>
      </w:r>
      <w:proofErr w:type="spellStart"/>
      <w:r>
        <w:t>tagasivõtmatu</w:t>
      </w:r>
      <w:proofErr w:type="spellEnd"/>
      <w: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t>tagasivõtmatu</w:t>
      </w:r>
      <w:proofErr w:type="spellEnd"/>
      <w: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w:t>
      </w:r>
      <w:proofErr w:type="spellStart"/>
      <w:r w:rsidR="000C7C2A">
        <w:t>e</w:t>
      </w:r>
      <w:r>
        <w:t>RHR</w:t>
      </w:r>
      <w:proofErr w:type="spellEnd"/>
      <w:r>
        <w:t xml:space="preserve">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 xml:space="preserve">ise koopiana koos pakkumusega </w:t>
      </w:r>
      <w:proofErr w:type="spellStart"/>
      <w:r w:rsidR="000C7C2A">
        <w:t>e</w:t>
      </w:r>
      <w:r>
        <w:t>RHR</w:t>
      </w:r>
      <w:proofErr w:type="spellEnd"/>
      <w:r>
        <w:t xml:space="preserve">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7DD99E4A" w14:textId="2AE36260" w:rsidR="00FE32A7" w:rsidRPr="002A6504" w:rsidRDefault="00846C4F" w:rsidP="00736557">
      <w:pPr>
        <w:suppressAutoHyphens w:val="0"/>
        <w:autoSpaceDE w:val="0"/>
        <w:autoSpaceDN w:val="0"/>
        <w:adjustRightInd w:val="0"/>
        <w:jc w:val="both"/>
        <w:rPr>
          <w:rFonts w:eastAsia="Calibri"/>
          <w:bCs/>
          <w:lang w:eastAsia="en-US"/>
        </w:rPr>
      </w:pPr>
      <w:r w:rsidRPr="00846C4F">
        <w:rPr>
          <w:rFonts w:eastAsia="Calibri"/>
          <w:bCs/>
          <w:lang w:eastAsia="en-US"/>
        </w:rPr>
        <w:t xml:space="preserve">Peeterselja tee (0,27 km), </w:t>
      </w:r>
      <w:proofErr w:type="spellStart"/>
      <w:r w:rsidRPr="00846C4F">
        <w:rPr>
          <w:rFonts w:eastAsia="Calibri"/>
          <w:bCs/>
          <w:lang w:eastAsia="en-US"/>
        </w:rPr>
        <w:t>Silgi</w:t>
      </w:r>
      <w:proofErr w:type="spellEnd"/>
      <w:r w:rsidRPr="00846C4F">
        <w:rPr>
          <w:rFonts w:eastAsia="Calibri"/>
          <w:bCs/>
          <w:lang w:eastAsia="en-US"/>
        </w:rPr>
        <w:t xml:space="preserve"> karjääri tee (0,16 km), Sõjatee (0,25 km) ja Nõmmemetsa tee (0,05 km</w:t>
      </w:r>
      <w:r w:rsidRPr="002A6504">
        <w:rPr>
          <w:rFonts w:eastAsia="Calibri"/>
          <w:bCs/>
          <w:lang w:eastAsia="en-US"/>
        </w:rPr>
        <w:t xml:space="preserve">) </w:t>
      </w:r>
      <w:r w:rsidR="00E815BA">
        <w:rPr>
          <w:rFonts w:eastAsia="Calibri"/>
          <w:bCs/>
          <w:lang w:eastAsia="en-US"/>
        </w:rPr>
        <w:t>asuvad</w:t>
      </w:r>
      <w:r w:rsidRPr="002A6504">
        <w:rPr>
          <w:rFonts w:eastAsia="Calibri"/>
          <w:bCs/>
          <w:lang w:eastAsia="en-US"/>
        </w:rPr>
        <w:t xml:space="preserve"> Lääne maakonnas, Lääne-Nigula vallas, Kaasiku ja Nõmme külas</w:t>
      </w:r>
      <w:r w:rsidR="00843D49" w:rsidRPr="002A6504">
        <w:rPr>
          <w:rFonts w:eastAsia="Calibri"/>
          <w:bCs/>
          <w:lang w:eastAsia="en-US"/>
        </w:rPr>
        <w:t>.</w:t>
      </w:r>
    </w:p>
    <w:p w14:paraId="23CD0645" w14:textId="44E323FA" w:rsidR="00FE32A7" w:rsidRPr="002A6504" w:rsidRDefault="00FE32A7" w:rsidP="00FE32A7">
      <w:pPr>
        <w:suppressAutoHyphens w:val="0"/>
        <w:autoSpaceDE w:val="0"/>
        <w:autoSpaceDN w:val="0"/>
        <w:adjustRightInd w:val="0"/>
        <w:jc w:val="both"/>
        <w:rPr>
          <w:rFonts w:eastAsia="Calibri"/>
          <w:bCs/>
          <w:lang w:eastAsia="en-US"/>
        </w:rPr>
      </w:pPr>
      <w:r w:rsidRPr="002A6504">
        <w:rPr>
          <w:rFonts w:eastAsia="Calibri"/>
          <w:bCs/>
          <w:lang w:eastAsia="en-US"/>
        </w:rPr>
        <w:t>Peeterselja tee rekonstrueeritav lõik on pikkusega 0,27km, paikneb katas</w:t>
      </w:r>
      <w:r w:rsidR="00326ADD" w:rsidRPr="002A6504">
        <w:rPr>
          <w:rFonts w:eastAsia="Calibri"/>
          <w:bCs/>
          <w:lang w:eastAsia="en-US"/>
        </w:rPr>
        <w:t xml:space="preserve">triüksusel </w:t>
      </w:r>
      <w:r w:rsidRPr="002A6504">
        <w:rPr>
          <w:rFonts w:eastAsia="Calibri"/>
          <w:bCs/>
          <w:lang w:eastAsia="en-US"/>
        </w:rPr>
        <w:t>45201:002:0150 kvartalil QM025. Tee algab Kaasiku-Liivi teelt nr.</w:t>
      </w:r>
      <w:r w:rsidR="00326ADD" w:rsidRPr="002A6504">
        <w:rPr>
          <w:rFonts w:eastAsia="Calibri"/>
          <w:bCs/>
          <w:lang w:eastAsia="en-US"/>
        </w:rPr>
        <w:t xml:space="preserve"> </w:t>
      </w:r>
      <w:r w:rsidRPr="002A6504">
        <w:rPr>
          <w:rFonts w:eastAsia="Calibri"/>
          <w:bCs/>
          <w:lang w:eastAsia="en-US"/>
        </w:rPr>
        <w:t>16158 km-l 1,81 ja lõpeb eraldisel 5.</w:t>
      </w:r>
    </w:p>
    <w:p w14:paraId="52136D48" w14:textId="226472AA" w:rsidR="00FE32A7" w:rsidRPr="00FE32A7" w:rsidRDefault="00FE32A7" w:rsidP="00FE32A7">
      <w:pPr>
        <w:suppressAutoHyphens w:val="0"/>
        <w:autoSpaceDE w:val="0"/>
        <w:autoSpaceDN w:val="0"/>
        <w:adjustRightInd w:val="0"/>
        <w:jc w:val="both"/>
        <w:rPr>
          <w:rFonts w:eastAsia="Calibri"/>
          <w:bCs/>
          <w:lang w:eastAsia="en-US"/>
        </w:rPr>
      </w:pPr>
      <w:proofErr w:type="spellStart"/>
      <w:r w:rsidRPr="002A6504">
        <w:rPr>
          <w:rFonts w:eastAsia="Calibri"/>
          <w:bCs/>
          <w:lang w:eastAsia="en-US"/>
        </w:rPr>
        <w:t>Silgi</w:t>
      </w:r>
      <w:proofErr w:type="spellEnd"/>
      <w:r w:rsidRPr="002A6504">
        <w:rPr>
          <w:rFonts w:eastAsia="Calibri"/>
          <w:bCs/>
          <w:lang w:eastAsia="en-US"/>
        </w:rPr>
        <w:t xml:space="preserve"> karjääri tee </w:t>
      </w:r>
      <w:r w:rsidR="00326ADD" w:rsidRPr="002A6504">
        <w:rPr>
          <w:rFonts w:eastAsia="Calibri"/>
          <w:bCs/>
          <w:lang w:eastAsia="en-US"/>
        </w:rPr>
        <w:t xml:space="preserve">rekonstrueeritav lõik </w:t>
      </w:r>
      <w:r w:rsidR="00834C7E" w:rsidRPr="002A6504">
        <w:rPr>
          <w:rFonts w:eastAsia="Calibri"/>
          <w:bCs/>
          <w:lang w:eastAsia="en-US"/>
        </w:rPr>
        <w:t>on pikkusega 0,</w:t>
      </w:r>
      <w:r w:rsidR="00F0095B" w:rsidRPr="002A6504">
        <w:rPr>
          <w:rFonts w:eastAsia="Calibri"/>
          <w:bCs/>
          <w:lang w:eastAsia="en-US"/>
        </w:rPr>
        <w:t xml:space="preserve">16 </w:t>
      </w:r>
      <w:r w:rsidR="00834C7E" w:rsidRPr="002A6504">
        <w:rPr>
          <w:rFonts w:eastAsia="Calibri"/>
          <w:bCs/>
          <w:lang w:eastAsia="en-US"/>
        </w:rPr>
        <w:t xml:space="preserve">km, paikneb katastriüksusel 45201:002:0150 </w:t>
      </w:r>
      <w:r w:rsidR="00F0095B" w:rsidRPr="002A6504">
        <w:rPr>
          <w:rFonts w:eastAsia="Calibri"/>
          <w:bCs/>
          <w:lang w:eastAsia="en-US"/>
        </w:rPr>
        <w:t xml:space="preserve">kvartalil QM032. </w:t>
      </w:r>
      <w:bookmarkStart w:id="8" w:name="_Hlk127539007"/>
      <w:r w:rsidR="00F0095B" w:rsidRPr="002A6504">
        <w:rPr>
          <w:rFonts w:eastAsia="Calibri"/>
          <w:bCs/>
          <w:lang w:eastAsia="en-US"/>
        </w:rPr>
        <w:t xml:space="preserve">Tee </w:t>
      </w:r>
      <w:r w:rsidRPr="002A6504">
        <w:rPr>
          <w:rFonts w:eastAsia="Calibri"/>
          <w:bCs/>
          <w:lang w:eastAsia="en-US"/>
        </w:rPr>
        <w:t>algab Kaasiku Liivi tee km-l 4,23</w:t>
      </w:r>
      <w:bookmarkEnd w:id="8"/>
      <w:r w:rsidRPr="002A6504">
        <w:rPr>
          <w:rFonts w:eastAsia="Calibri"/>
          <w:bCs/>
          <w:lang w:eastAsia="en-US"/>
        </w:rPr>
        <w:t xml:space="preserve"> ja </w:t>
      </w:r>
      <w:bookmarkStart w:id="9" w:name="_Hlk127539136"/>
      <w:r w:rsidRPr="002A6504">
        <w:rPr>
          <w:rFonts w:eastAsia="Calibri"/>
          <w:bCs/>
          <w:lang w:eastAsia="en-US"/>
        </w:rPr>
        <w:t>lõpeb kvartali QM031 eraldiste 16</w:t>
      </w:r>
      <w:r w:rsidRPr="00FE32A7">
        <w:rPr>
          <w:rFonts w:eastAsia="Calibri"/>
          <w:bCs/>
          <w:lang w:eastAsia="en-US"/>
        </w:rPr>
        <w:t xml:space="preserve"> ja 21 piiril</w:t>
      </w:r>
      <w:bookmarkEnd w:id="9"/>
      <w:r w:rsidRPr="00FE32A7">
        <w:rPr>
          <w:rFonts w:eastAsia="Calibri"/>
          <w:bCs/>
          <w:lang w:eastAsia="en-US"/>
        </w:rPr>
        <w:t xml:space="preserve">. </w:t>
      </w:r>
    </w:p>
    <w:p w14:paraId="5D8D62D8" w14:textId="77777777" w:rsidR="002A6504" w:rsidRPr="0058748D" w:rsidRDefault="002A6504" w:rsidP="002A6504">
      <w:pPr>
        <w:suppressAutoHyphens w:val="0"/>
        <w:autoSpaceDE w:val="0"/>
        <w:autoSpaceDN w:val="0"/>
        <w:adjustRightInd w:val="0"/>
        <w:jc w:val="both"/>
        <w:rPr>
          <w:rFonts w:eastAsia="Calibri"/>
          <w:bCs/>
          <w:highlight w:val="yellow"/>
          <w:lang w:eastAsia="en-US"/>
        </w:rPr>
      </w:pPr>
      <w:r w:rsidRPr="00FE32A7">
        <w:rPr>
          <w:rFonts w:eastAsia="Calibri"/>
          <w:bCs/>
          <w:lang w:eastAsia="en-US"/>
        </w:rPr>
        <w:t xml:space="preserve">Sõjatee </w:t>
      </w:r>
      <w:r w:rsidRPr="00CD42CB">
        <w:rPr>
          <w:rFonts w:eastAsia="Calibri"/>
          <w:bCs/>
          <w:lang w:eastAsia="en-US"/>
        </w:rPr>
        <w:t>rekonstrueeritav lõik on pikkusega 0,</w:t>
      </w:r>
      <w:r>
        <w:rPr>
          <w:rFonts w:eastAsia="Calibri"/>
          <w:bCs/>
          <w:lang w:eastAsia="en-US"/>
        </w:rPr>
        <w:t>25</w:t>
      </w:r>
      <w:r w:rsidRPr="00CD42CB">
        <w:rPr>
          <w:rFonts w:eastAsia="Calibri"/>
          <w:bCs/>
          <w:lang w:eastAsia="en-US"/>
        </w:rPr>
        <w:t xml:space="preserve"> km, paikneb katastriüksusel 45201:002:0150 kvartalil QM03</w:t>
      </w:r>
      <w:r>
        <w:rPr>
          <w:rFonts w:eastAsia="Calibri"/>
          <w:bCs/>
          <w:lang w:eastAsia="en-US"/>
        </w:rPr>
        <w:t>5</w:t>
      </w:r>
      <w:r w:rsidRPr="00CD42CB">
        <w:rPr>
          <w:rFonts w:eastAsia="Calibri"/>
          <w:bCs/>
          <w:lang w:eastAsia="en-US"/>
        </w:rPr>
        <w:t xml:space="preserve">. Tee algab Kaasiku Liivi tee km-l </w:t>
      </w:r>
      <w:r>
        <w:rPr>
          <w:rFonts w:eastAsia="Calibri"/>
          <w:bCs/>
          <w:lang w:eastAsia="en-US"/>
        </w:rPr>
        <w:t>5,5</w:t>
      </w:r>
      <w:r w:rsidRPr="00CD42CB">
        <w:rPr>
          <w:rFonts w:eastAsia="Calibri"/>
          <w:bCs/>
          <w:lang w:eastAsia="en-US"/>
        </w:rPr>
        <w:t>3</w:t>
      </w:r>
      <w:r>
        <w:rPr>
          <w:rFonts w:eastAsia="Calibri"/>
          <w:bCs/>
          <w:lang w:eastAsia="en-US"/>
        </w:rPr>
        <w:t xml:space="preserve"> ja </w:t>
      </w:r>
      <w:r w:rsidRPr="00AD0342">
        <w:rPr>
          <w:rFonts w:eastAsia="Calibri"/>
          <w:bCs/>
          <w:lang w:eastAsia="en-US"/>
        </w:rPr>
        <w:t>lõpeb kvartali</w:t>
      </w:r>
      <w:r>
        <w:rPr>
          <w:rFonts w:eastAsia="Calibri"/>
          <w:bCs/>
          <w:lang w:eastAsia="en-US"/>
        </w:rPr>
        <w:t>te</w:t>
      </w:r>
      <w:r w:rsidRPr="00AD0342">
        <w:rPr>
          <w:rFonts w:eastAsia="Calibri"/>
          <w:bCs/>
          <w:lang w:eastAsia="en-US"/>
        </w:rPr>
        <w:t xml:space="preserve"> QM03</w:t>
      </w:r>
      <w:r>
        <w:rPr>
          <w:rFonts w:eastAsia="Calibri"/>
          <w:bCs/>
          <w:lang w:eastAsia="en-US"/>
        </w:rPr>
        <w:t xml:space="preserve">5 ja QM036 </w:t>
      </w:r>
      <w:r w:rsidRPr="00AD0342">
        <w:rPr>
          <w:rFonts w:eastAsia="Calibri"/>
          <w:bCs/>
          <w:lang w:eastAsia="en-US"/>
        </w:rPr>
        <w:t>piiril</w:t>
      </w:r>
      <w:r w:rsidRPr="00FE32A7">
        <w:rPr>
          <w:rFonts w:eastAsia="Calibri"/>
          <w:bCs/>
          <w:lang w:eastAsia="en-US"/>
        </w:rPr>
        <w:t>.</w:t>
      </w:r>
    </w:p>
    <w:p w14:paraId="11DA071F" w14:textId="7E41FADD" w:rsidR="00FE32A7" w:rsidRPr="00FE32A7" w:rsidRDefault="00FE32A7" w:rsidP="00FE32A7">
      <w:pPr>
        <w:suppressAutoHyphens w:val="0"/>
        <w:autoSpaceDE w:val="0"/>
        <w:autoSpaceDN w:val="0"/>
        <w:adjustRightInd w:val="0"/>
        <w:jc w:val="both"/>
        <w:rPr>
          <w:rFonts w:eastAsia="Calibri"/>
          <w:bCs/>
          <w:lang w:eastAsia="en-US"/>
        </w:rPr>
      </w:pPr>
      <w:r w:rsidRPr="00FE32A7">
        <w:rPr>
          <w:rFonts w:eastAsia="Calibri"/>
          <w:bCs/>
          <w:lang w:eastAsia="en-US"/>
        </w:rPr>
        <w:t xml:space="preserve">Nõmmemetsa tee rekonstrueeritav lõik </w:t>
      </w:r>
      <w:r w:rsidR="00640FDB">
        <w:rPr>
          <w:rFonts w:eastAsia="Calibri"/>
          <w:bCs/>
          <w:lang w:eastAsia="en-US"/>
        </w:rPr>
        <w:t xml:space="preserve">on pikkusega 0,05km, </w:t>
      </w:r>
      <w:r w:rsidRPr="00FE32A7">
        <w:rPr>
          <w:rFonts w:eastAsia="Calibri"/>
          <w:bCs/>
          <w:lang w:eastAsia="en-US"/>
        </w:rPr>
        <w:t xml:space="preserve">paikneb </w:t>
      </w:r>
      <w:r w:rsidR="00640FDB">
        <w:rPr>
          <w:rFonts w:eastAsia="Calibri"/>
          <w:bCs/>
          <w:lang w:eastAsia="en-US"/>
        </w:rPr>
        <w:t xml:space="preserve">katastriüksusel </w:t>
      </w:r>
      <w:r w:rsidRPr="00FE32A7">
        <w:rPr>
          <w:rFonts w:eastAsia="Calibri"/>
          <w:bCs/>
          <w:lang w:eastAsia="en-US"/>
        </w:rPr>
        <w:t>45201:002:0151</w:t>
      </w:r>
      <w:r w:rsidR="00424BFE">
        <w:rPr>
          <w:rFonts w:eastAsia="Calibri"/>
          <w:bCs/>
          <w:lang w:eastAsia="en-US"/>
        </w:rPr>
        <w:t xml:space="preserve"> k</w:t>
      </w:r>
      <w:r w:rsidRPr="00FE32A7">
        <w:rPr>
          <w:rFonts w:eastAsia="Calibri"/>
          <w:bCs/>
          <w:lang w:eastAsia="en-US"/>
        </w:rPr>
        <w:t>vartalil QM035.</w:t>
      </w:r>
      <w:r w:rsidR="00424BFE" w:rsidRPr="00424BFE">
        <w:t xml:space="preserve"> </w:t>
      </w:r>
      <w:r w:rsidR="00424BFE" w:rsidRPr="00424BFE">
        <w:rPr>
          <w:rFonts w:eastAsia="Calibri"/>
          <w:bCs/>
          <w:lang w:eastAsia="en-US"/>
        </w:rPr>
        <w:t xml:space="preserve">Tee algab Kaasiku Liivi tee km-l </w:t>
      </w:r>
      <w:r w:rsidR="00424BFE">
        <w:rPr>
          <w:rFonts w:eastAsia="Calibri"/>
          <w:bCs/>
          <w:lang w:eastAsia="en-US"/>
        </w:rPr>
        <w:t>5</w:t>
      </w:r>
      <w:r w:rsidR="00424BFE" w:rsidRPr="00424BFE">
        <w:rPr>
          <w:rFonts w:eastAsia="Calibri"/>
          <w:bCs/>
          <w:lang w:eastAsia="en-US"/>
        </w:rPr>
        <w:t>,</w:t>
      </w:r>
      <w:r w:rsidR="00424BFE">
        <w:rPr>
          <w:rFonts w:eastAsia="Calibri"/>
          <w:bCs/>
          <w:lang w:eastAsia="en-US"/>
        </w:rPr>
        <w:t>5</w:t>
      </w:r>
      <w:r w:rsidR="00424BFE" w:rsidRPr="00424BFE">
        <w:rPr>
          <w:rFonts w:eastAsia="Calibri"/>
          <w:bCs/>
          <w:lang w:eastAsia="en-US"/>
        </w:rPr>
        <w:t>3</w:t>
      </w:r>
    </w:p>
    <w:p w14:paraId="31E52701" w14:textId="181D60C7" w:rsidR="005A12C0" w:rsidRPr="002A6504" w:rsidRDefault="00507251" w:rsidP="0083030C">
      <w:pPr>
        <w:suppressAutoHyphens w:val="0"/>
        <w:autoSpaceDE w:val="0"/>
        <w:autoSpaceDN w:val="0"/>
        <w:adjustRightInd w:val="0"/>
        <w:jc w:val="both"/>
        <w:rPr>
          <w:lang w:eastAsia="et-EE"/>
        </w:rPr>
      </w:pPr>
      <w:r w:rsidRPr="002A6504">
        <w:rPr>
          <w:lang w:eastAsia="et-EE"/>
        </w:rPr>
        <w:t xml:space="preserve">Vajalikud raietööd on RMK poolt </w:t>
      </w:r>
      <w:r w:rsidR="000E129C" w:rsidRPr="002A6504">
        <w:rPr>
          <w:lang w:eastAsia="et-EE"/>
        </w:rPr>
        <w:t xml:space="preserve">lepingu sõlmimise ajaks </w:t>
      </w:r>
      <w:r w:rsidR="0009592C" w:rsidRPr="002A6504">
        <w:rPr>
          <w:lang w:eastAsia="et-EE"/>
        </w:rPr>
        <w:t>enamuses</w:t>
      </w:r>
      <w:r w:rsidR="000E129C" w:rsidRPr="002A6504">
        <w:rPr>
          <w:lang w:eastAsia="et-EE"/>
        </w:rPr>
        <w:t xml:space="preserve"> </w:t>
      </w:r>
      <w:r w:rsidRPr="002A6504">
        <w:rPr>
          <w:lang w:eastAsia="et-EE"/>
        </w:rPr>
        <w:t>tehtud</w:t>
      </w:r>
      <w:r w:rsidR="00D40D58" w:rsidRPr="002A6504">
        <w:rPr>
          <w:lang w:eastAsia="et-EE"/>
        </w:rPr>
        <w:t>.</w:t>
      </w:r>
      <w:r w:rsidR="003A01F4" w:rsidRPr="002A6504">
        <w:rPr>
          <w:lang w:eastAsia="et-EE"/>
        </w:rPr>
        <w:t xml:space="preserve"> </w:t>
      </w:r>
      <w:r w:rsidR="001049B5" w:rsidRPr="002A6504">
        <w:rPr>
          <w:lang w:eastAsia="et-EE"/>
        </w:rPr>
        <w:t xml:space="preserve">RMK raie järgselt võib olla jäänud objektidele üksikuid raiumata ja </w:t>
      </w:r>
      <w:proofErr w:type="spellStart"/>
      <w:r w:rsidR="001049B5" w:rsidRPr="002A6504">
        <w:rPr>
          <w:lang w:eastAsia="et-EE"/>
        </w:rPr>
        <w:t>kokkuvedamata</w:t>
      </w:r>
      <w:proofErr w:type="spellEnd"/>
      <w:r w:rsidR="001049B5" w:rsidRPr="002A6504">
        <w:rPr>
          <w:lang w:eastAsia="et-EE"/>
        </w:rPr>
        <w:t xml:space="preserve"> puid, mis vajavad täiendavat raiet. Raie käigus tuleb teha raiutavatest puudest etteantud sortimenti, see kokku vedada ja ladustada etteantud kohta. Tasustatakse raie tööd hankes küsitud ühikuhindades </w:t>
      </w:r>
      <w:proofErr w:type="spellStart"/>
      <w:r w:rsidR="001049B5" w:rsidRPr="002A6504">
        <w:rPr>
          <w:lang w:eastAsia="et-EE"/>
        </w:rPr>
        <w:t>kokkuveetud</w:t>
      </w:r>
      <w:proofErr w:type="spellEnd"/>
      <w:r w:rsidR="001049B5" w:rsidRPr="002A6504">
        <w:rPr>
          <w:lang w:eastAsia="et-EE"/>
        </w:rPr>
        <w:t xml:space="preserve"> ja ladustatud materjali mahu järgi. Raiutud metsamaterjali ei või jätta </w:t>
      </w:r>
      <w:proofErr w:type="spellStart"/>
      <w:r w:rsidR="001049B5" w:rsidRPr="002A6504">
        <w:rPr>
          <w:lang w:eastAsia="et-EE"/>
        </w:rPr>
        <w:t>kokkuvedamata</w:t>
      </w:r>
      <w:proofErr w:type="spellEnd"/>
      <w:r w:rsidR="001049B5" w:rsidRPr="002A6504">
        <w:rPr>
          <w:lang w:eastAsia="et-EE"/>
        </w:rPr>
        <w:t xml:space="preserve"> metsa, see tuleb </w:t>
      </w:r>
      <w:proofErr w:type="spellStart"/>
      <w:r w:rsidR="001049B5" w:rsidRPr="002A6504">
        <w:rPr>
          <w:lang w:eastAsia="et-EE"/>
        </w:rPr>
        <w:t>kokkuvedada</w:t>
      </w:r>
      <w:proofErr w:type="spellEnd"/>
      <w:r w:rsidR="001049B5" w:rsidRPr="002A6504">
        <w:rPr>
          <w:lang w:eastAsia="et-EE"/>
        </w:rPr>
        <w:t xml:space="preserve"> ja ladustada etteantud kohta. </w:t>
      </w:r>
    </w:p>
    <w:p w14:paraId="3F162582" w14:textId="18F38346" w:rsidR="007F44C5" w:rsidRPr="00390542" w:rsidRDefault="009166AD" w:rsidP="00BC03AC">
      <w:pPr>
        <w:suppressAutoHyphens w:val="0"/>
        <w:autoSpaceDE w:val="0"/>
        <w:autoSpaceDN w:val="0"/>
        <w:adjustRightInd w:val="0"/>
        <w:jc w:val="both"/>
        <w:rPr>
          <w:bCs/>
        </w:rPr>
      </w:pPr>
      <w:r w:rsidRPr="00390542">
        <w:rPr>
          <w:bCs/>
        </w:rPr>
        <w:t>Edasi tuleb teostada kändude juurimine</w:t>
      </w:r>
      <w:r w:rsidR="00D20C58" w:rsidRPr="00390542">
        <w:rPr>
          <w:bCs/>
        </w:rPr>
        <w:t xml:space="preserve"> ja freesimine</w:t>
      </w:r>
      <w:r w:rsidR="003963A3" w:rsidRPr="00390542">
        <w:rPr>
          <w:bCs/>
        </w:rPr>
        <w:t xml:space="preserve"> </w:t>
      </w:r>
      <w:r w:rsidR="00E97944" w:rsidRPr="00390542">
        <w:rPr>
          <w:bCs/>
        </w:rPr>
        <w:t>(</w:t>
      </w:r>
      <w:r w:rsidR="00390542" w:rsidRPr="00390542">
        <w:rPr>
          <w:bCs/>
        </w:rPr>
        <w:t>1,</w:t>
      </w:r>
      <w:r w:rsidR="009D1271" w:rsidRPr="00390542">
        <w:rPr>
          <w:bCs/>
        </w:rPr>
        <w:t>0</w:t>
      </w:r>
      <w:r w:rsidR="00390542" w:rsidRPr="00390542">
        <w:rPr>
          <w:bCs/>
        </w:rPr>
        <w:t>9</w:t>
      </w:r>
      <w:r w:rsidR="007E11D1" w:rsidRPr="00390542">
        <w:rPr>
          <w:bCs/>
        </w:rPr>
        <w:t xml:space="preserve"> ha</w:t>
      </w:r>
      <w:r w:rsidR="00E97944" w:rsidRPr="00390542">
        <w:rPr>
          <w:bCs/>
        </w:rPr>
        <w:t>)</w:t>
      </w:r>
      <w:r w:rsidR="00040158" w:rsidRPr="00390542">
        <w:rPr>
          <w:bCs/>
        </w:rPr>
        <w:t xml:space="preserve">. </w:t>
      </w:r>
      <w:r w:rsidR="007733AF" w:rsidRPr="00390542">
        <w:rPr>
          <w:bCs/>
        </w:rPr>
        <w:t xml:space="preserve">Kännud juuritakse kogu trasside ulatuses sealt, kus kasvab tihe võsa ja peenmets ning mets. </w:t>
      </w:r>
      <w:r w:rsidR="00BC2995" w:rsidRPr="00390542">
        <w:rPr>
          <w:bCs/>
        </w:rPr>
        <w:t>Juuritud känn</w:t>
      </w:r>
      <w:r w:rsidR="00330E2F" w:rsidRPr="00390542">
        <w:rPr>
          <w:bCs/>
        </w:rPr>
        <w:t>ud ja väljatulnud kivid</w:t>
      </w:r>
      <w:r w:rsidR="00BC2995" w:rsidRPr="00390542">
        <w:rPr>
          <w:bCs/>
        </w:rPr>
        <w:t xml:space="preserve"> </w:t>
      </w:r>
      <w:r w:rsidR="00330E2F" w:rsidRPr="00390542">
        <w:rPr>
          <w:bCs/>
        </w:rPr>
        <w:t>tuleb paigutada trassi äärde nii, et ei tekiks katkematut valli, vahe tuleb jätta iga 25m tagant.</w:t>
      </w:r>
      <w:r w:rsidR="00CA6293" w:rsidRPr="00390542">
        <w:rPr>
          <w:bCs/>
        </w:rPr>
        <w:t xml:space="preserve"> </w:t>
      </w:r>
    </w:p>
    <w:p w14:paraId="4962697E" w14:textId="481705BA" w:rsidR="00E5344E" w:rsidRDefault="00A231AA" w:rsidP="00A231AA">
      <w:pPr>
        <w:suppressAutoHyphens w:val="0"/>
        <w:autoSpaceDE w:val="0"/>
        <w:autoSpaceDN w:val="0"/>
        <w:adjustRightInd w:val="0"/>
        <w:jc w:val="both"/>
        <w:rPr>
          <w:bCs/>
        </w:rPr>
      </w:pPr>
      <w:r w:rsidRPr="00A231AA">
        <w:rPr>
          <w:bCs/>
        </w:rPr>
        <w:t xml:space="preserve">Teede katendite optimaalse niiskusrežiimi tagavad konstruktiivsed </w:t>
      </w:r>
      <w:proofErr w:type="spellStart"/>
      <w:r w:rsidRPr="00A231AA">
        <w:rPr>
          <w:bCs/>
        </w:rPr>
        <w:t>küvetid</w:t>
      </w:r>
      <w:proofErr w:type="spellEnd"/>
      <w:r w:rsidRPr="00A231AA">
        <w:rPr>
          <w:bCs/>
        </w:rPr>
        <w:t xml:space="preserve"> keskmise sügavusega 30cm. </w:t>
      </w:r>
      <w:r>
        <w:rPr>
          <w:bCs/>
        </w:rPr>
        <w:t xml:space="preserve"> </w:t>
      </w:r>
      <w:proofErr w:type="spellStart"/>
      <w:r w:rsidRPr="00A231AA">
        <w:rPr>
          <w:bCs/>
        </w:rPr>
        <w:t>Küvettide</w:t>
      </w:r>
      <w:proofErr w:type="spellEnd"/>
      <w:r w:rsidRPr="00A231AA">
        <w:rPr>
          <w:bCs/>
        </w:rPr>
        <w:t xml:space="preserve"> </w:t>
      </w:r>
      <w:r>
        <w:rPr>
          <w:bCs/>
        </w:rPr>
        <w:t>k</w:t>
      </w:r>
      <w:r w:rsidRPr="00A231AA">
        <w:rPr>
          <w:bCs/>
        </w:rPr>
        <w:t>aevatav kasvumullasegune pinnas planeeritakse 60%-</w:t>
      </w:r>
      <w:proofErr w:type="spellStart"/>
      <w:r w:rsidRPr="00A231AA">
        <w:rPr>
          <w:bCs/>
        </w:rPr>
        <w:t>lises</w:t>
      </w:r>
      <w:proofErr w:type="spellEnd"/>
      <w:r w:rsidRPr="00A231AA">
        <w:rPr>
          <w:bCs/>
        </w:rPr>
        <w:t xml:space="preserve"> mahus laiali.</w:t>
      </w:r>
      <w:r w:rsidR="00660FF9" w:rsidRPr="00390542">
        <w:rPr>
          <w:bCs/>
        </w:rPr>
        <w:t xml:space="preserve"> </w:t>
      </w:r>
      <w:r w:rsidR="00036BCC" w:rsidRPr="00390542">
        <w:rPr>
          <w:bCs/>
        </w:rPr>
        <w:t xml:space="preserve">Kaevetest saadav mineraalne pinnas kasutatakse kohapeal tee muldkeha laiendamiseks tee muldkeha töötlemise käigus. </w:t>
      </w:r>
      <w:r w:rsidR="00C25A91" w:rsidRPr="00C25A91">
        <w:rPr>
          <w:bCs/>
        </w:rPr>
        <w:t xml:space="preserve">Sõjatee teetrassi alal paikneb sipelgapesa - </w:t>
      </w:r>
      <w:proofErr w:type="spellStart"/>
      <w:r w:rsidR="00C25A91" w:rsidRPr="00C25A91">
        <w:rPr>
          <w:bCs/>
        </w:rPr>
        <w:t>Formica</w:t>
      </w:r>
      <w:proofErr w:type="spellEnd"/>
      <w:r w:rsidR="00C25A91" w:rsidRPr="00C25A91">
        <w:rPr>
          <w:bCs/>
        </w:rPr>
        <w:t xml:space="preserve"> </w:t>
      </w:r>
      <w:proofErr w:type="spellStart"/>
      <w:r w:rsidR="00C25A91" w:rsidRPr="00C25A91">
        <w:rPr>
          <w:bCs/>
        </w:rPr>
        <w:t>sp</w:t>
      </w:r>
      <w:proofErr w:type="spellEnd"/>
      <w:r w:rsidR="00C25A91" w:rsidRPr="00C25A91">
        <w:rPr>
          <w:bCs/>
        </w:rPr>
        <w:t>. (kuklane). Ehitustöödele ette jääv pesa tuleb teisaldada</w:t>
      </w:r>
      <w:r w:rsidR="00C25A91">
        <w:rPr>
          <w:bCs/>
        </w:rPr>
        <w:t>.</w:t>
      </w:r>
    </w:p>
    <w:p w14:paraId="62D369EE" w14:textId="0C855B0D" w:rsidR="00670375" w:rsidRPr="0010751B" w:rsidRDefault="00391173" w:rsidP="0010751B">
      <w:pPr>
        <w:suppressAutoHyphens w:val="0"/>
        <w:autoSpaceDE w:val="0"/>
        <w:autoSpaceDN w:val="0"/>
        <w:adjustRightInd w:val="0"/>
        <w:jc w:val="both"/>
        <w:rPr>
          <w:bCs/>
        </w:rPr>
      </w:pPr>
      <w:r w:rsidRPr="00391173">
        <w:rPr>
          <w:bCs/>
        </w:rPr>
        <w:t>Sõjatee pik.0+46 kohal</w:t>
      </w:r>
      <w:r>
        <w:rPr>
          <w:bCs/>
        </w:rPr>
        <w:t xml:space="preserve"> rajatakse </w:t>
      </w:r>
      <w:r w:rsidR="0010751B">
        <w:rPr>
          <w:bCs/>
        </w:rPr>
        <w:t xml:space="preserve">üks </w:t>
      </w:r>
      <w:r w:rsidR="0010751B" w:rsidRPr="00391173">
        <w:rPr>
          <w:bCs/>
        </w:rPr>
        <w:t>plasttruup Ø</w:t>
      </w:r>
      <w:r w:rsidR="0010751B">
        <w:rPr>
          <w:bCs/>
        </w:rPr>
        <w:t>-</w:t>
      </w:r>
      <w:r w:rsidR="0010751B" w:rsidRPr="00391173">
        <w:rPr>
          <w:bCs/>
        </w:rPr>
        <w:t>40</w:t>
      </w:r>
      <w:r w:rsidR="0010751B">
        <w:rPr>
          <w:bCs/>
        </w:rPr>
        <w:t>sm</w:t>
      </w:r>
      <w:r w:rsidRPr="00391173">
        <w:rPr>
          <w:bCs/>
        </w:rPr>
        <w:t xml:space="preserve"> </w:t>
      </w:r>
      <w:r w:rsidR="0010751B">
        <w:rPr>
          <w:bCs/>
        </w:rPr>
        <w:t>koos</w:t>
      </w:r>
      <w:r w:rsidRPr="00391173">
        <w:rPr>
          <w:bCs/>
        </w:rPr>
        <w:t xml:space="preserve"> MAO-otsakutega.</w:t>
      </w:r>
      <w:r w:rsidR="00670375" w:rsidRPr="0058748D">
        <w:rPr>
          <w:highlight w:val="yellow"/>
        </w:rPr>
        <w:t xml:space="preserve"> </w:t>
      </w:r>
      <w:r w:rsidR="00670375" w:rsidRPr="0010751B">
        <w:rPr>
          <w:bCs/>
        </w:rPr>
        <w:t xml:space="preserve">Plasttruubitorud peavad vastama ringjäikusele SN8, ISO 9969 ja olema seest </w:t>
      </w:r>
      <w:proofErr w:type="spellStart"/>
      <w:r w:rsidR="00670375" w:rsidRPr="0010751B">
        <w:rPr>
          <w:bCs/>
        </w:rPr>
        <w:t>siledaseinalised</w:t>
      </w:r>
      <w:proofErr w:type="spellEnd"/>
      <w:r w:rsidR="00670375" w:rsidRPr="0010751B">
        <w:rPr>
          <w:bCs/>
        </w:rPr>
        <w:t xml:space="preserve">.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Kinni aetav kaevik tuleb toru ümber korralikult 15-30 </w:t>
      </w:r>
      <w:r w:rsidR="00670375" w:rsidRPr="0010751B">
        <w:rPr>
          <w:bCs/>
        </w:rPr>
        <w:lastRenderedPageBreak/>
        <w:t>cm kihtidena tihendada. Truupide ehitamisel minimaalne mineraalse pinnase täitekihi paksus truubitoru peal on</w:t>
      </w:r>
      <w:r w:rsidR="001D0162" w:rsidRPr="0010751B">
        <w:rPr>
          <w:bCs/>
        </w:rPr>
        <w:t xml:space="preserve"> vähemalt </w:t>
      </w:r>
      <w:r w:rsidR="0010751B" w:rsidRPr="0010751B">
        <w:rPr>
          <w:bCs/>
        </w:rPr>
        <w:t>5</w:t>
      </w:r>
      <w:r w:rsidR="001D0162" w:rsidRPr="0010751B">
        <w:rPr>
          <w:bCs/>
        </w:rPr>
        <w:t>0 sm</w:t>
      </w:r>
      <w:r w:rsidR="00670375" w:rsidRPr="0010751B">
        <w:rPr>
          <w:bCs/>
        </w:rPr>
        <w:t>.</w:t>
      </w:r>
    </w:p>
    <w:p w14:paraId="6393AA1F" w14:textId="7CD55FBF" w:rsidR="00670375" w:rsidRDefault="00670375" w:rsidP="00670375">
      <w:pPr>
        <w:suppressAutoHyphens w:val="0"/>
        <w:autoSpaceDE w:val="0"/>
        <w:autoSpaceDN w:val="0"/>
        <w:adjustRightInd w:val="0"/>
        <w:jc w:val="both"/>
        <w:rPr>
          <w:bCs/>
        </w:rPr>
      </w:pPr>
      <w:r w:rsidRPr="0010751B">
        <w:rPr>
          <w:bCs/>
        </w:rPr>
        <w:t xml:space="preserve">Otsakute ja nõlvade kindlustamisel võib kasutada </w:t>
      </w:r>
      <w:proofErr w:type="spellStart"/>
      <w:r w:rsidRPr="0010751B">
        <w:rPr>
          <w:bCs/>
        </w:rPr>
        <w:t>hüdrokülvi</w:t>
      </w:r>
      <w:proofErr w:type="spellEnd"/>
      <w:r w:rsidRPr="0010751B">
        <w:rPr>
          <w:bCs/>
        </w:rPr>
        <w:t xml:space="preserve">, kuid see peab olema teostatud 50 päeva enne ehituse lõpptähtaega ja ehituse üle andes peab otsakul/kindlustusel kasvama ühtlane elujõuline haljastus.  </w:t>
      </w:r>
    </w:p>
    <w:p w14:paraId="20C72CDB" w14:textId="27482238" w:rsidR="00F44CE3" w:rsidRDefault="00F44CE3" w:rsidP="00670375">
      <w:pPr>
        <w:suppressAutoHyphens w:val="0"/>
        <w:autoSpaceDE w:val="0"/>
        <w:autoSpaceDN w:val="0"/>
        <w:adjustRightInd w:val="0"/>
        <w:jc w:val="both"/>
        <w:rPr>
          <w:bCs/>
        </w:rPr>
      </w:pPr>
      <w:r w:rsidRPr="00F44CE3">
        <w:rPr>
          <w:bCs/>
        </w:rPr>
        <w:t xml:space="preserve">Peeterselja tee, </w:t>
      </w:r>
      <w:proofErr w:type="spellStart"/>
      <w:r w:rsidRPr="00F44CE3">
        <w:rPr>
          <w:bCs/>
        </w:rPr>
        <w:t>Silgi</w:t>
      </w:r>
      <w:proofErr w:type="spellEnd"/>
      <w:r w:rsidRPr="00F44CE3">
        <w:rPr>
          <w:bCs/>
        </w:rPr>
        <w:t xml:space="preserve"> </w:t>
      </w:r>
      <w:proofErr w:type="spellStart"/>
      <w:r w:rsidRPr="00F44CE3">
        <w:rPr>
          <w:bCs/>
        </w:rPr>
        <w:t>kärjääri</w:t>
      </w:r>
      <w:proofErr w:type="spellEnd"/>
      <w:r w:rsidRPr="00F44CE3">
        <w:rPr>
          <w:bCs/>
        </w:rPr>
        <w:t xml:space="preserve"> tee, Nõmmemetsa tee ja Sõjatee </w:t>
      </w:r>
      <w:r>
        <w:rPr>
          <w:bCs/>
        </w:rPr>
        <w:t xml:space="preserve">ehitatakse </w:t>
      </w:r>
      <w:r w:rsidRPr="00F44CE3">
        <w:rPr>
          <w:bCs/>
        </w:rPr>
        <w:t xml:space="preserve">4,5 m </w:t>
      </w:r>
      <w:r w:rsidR="00B00B10">
        <w:rPr>
          <w:bCs/>
        </w:rPr>
        <w:t xml:space="preserve">pealt </w:t>
      </w:r>
      <w:r w:rsidRPr="00F44CE3">
        <w:rPr>
          <w:bCs/>
        </w:rPr>
        <w:t>laiuse</w:t>
      </w:r>
      <w:r w:rsidR="00B00B10">
        <w:rPr>
          <w:bCs/>
        </w:rPr>
        <w:t>ga.</w:t>
      </w:r>
      <w:r w:rsidR="006B29A2" w:rsidRPr="006B29A2">
        <w:t xml:space="preserve"> </w:t>
      </w:r>
      <w:r w:rsidR="006B29A2" w:rsidRPr="006B29A2">
        <w:rPr>
          <w:bCs/>
        </w:rPr>
        <w:t xml:space="preserve">Teekatte </w:t>
      </w:r>
      <w:bookmarkStart w:id="10" w:name="_Hlk127540076"/>
      <w:r w:rsidR="006B29A2" w:rsidRPr="006B29A2">
        <w:rPr>
          <w:bCs/>
        </w:rPr>
        <w:t xml:space="preserve">konstruktsiooniks on </w:t>
      </w:r>
      <w:r w:rsidR="006B29A2">
        <w:rPr>
          <w:bCs/>
        </w:rPr>
        <w:t xml:space="preserve">rajatud </w:t>
      </w:r>
      <w:r w:rsidR="006B29A2" w:rsidRPr="006B29A2">
        <w:rPr>
          <w:bCs/>
        </w:rPr>
        <w:t xml:space="preserve">geotekstiilile (Deklareeritud tõmbetugevus MD/CMD ≥20 </w:t>
      </w:r>
      <w:proofErr w:type="spellStart"/>
      <w:r w:rsidR="006B29A2" w:rsidRPr="006B29A2">
        <w:rPr>
          <w:bCs/>
        </w:rPr>
        <w:t>kN</w:t>
      </w:r>
      <w:proofErr w:type="spellEnd"/>
      <w:r w:rsidR="006B29A2" w:rsidRPr="006B29A2">
        <w:rPr>
          <w:bCs/>
        </w:rPr>
        <w:t>/m, 5,0 m lai, mittekootud) rajatav 30cm paksune kahekihiline kruuskatend</w:t>
      </w:r>
      <w:r w:rsidR="00722D8D">
        <w:rPr>
          <w:bCs/>
        </w:rPr>
        <w:t xml:space="preserve">, mille </w:t>
      </w:r>
      <w:r w:rsidR="006B29A2" w:rsidRPr="006B29A2">
        <w:t xml:space="preserve"> </w:t>
      </w:r>
      <w:r w:rsidR="006B29A2" w:rsidRPr="006B29A2">
        <w:rPr>
          <w:bCs/>
        </w:rPr>
        <w:t>kandvas kihis sorteeritud kruusa (Pos 4) paksusega 20 cm ja kulumiskihis purustatud kruusa (Pos 6) paksusega 10 cm.</w:t>
      </w:r>
      <w:bookmarkEnd w:id="10"/>
    </w:p>
    <w:p w14:paraId="25BE3905" w14:textId="7C7E1E7E" w:rsidR="005F5242" w:rsidRPr="005F5242" w:rsidRDefault="005F5242" w:rsidP="005F5242">
      <w:pPr>
        <w:suppressAutoHyphens w:val="0"/>
        <w:autoSpaceDE w:val="0"/>
        <w:autoSpaceDN w:val="0"/>
        <w:adjustRightInd w:val="0"/>
        <w:jc w:val="both"/>
        <w:rPr>
          <w:bCs/>
        </w:rPr>
      </w:pPr>
      <w:r w:rsidRPr="005F5242">
        <w:rPr>
          <w:bCs/>
        </w:rPr>
        <w:t>Peeterselja tee ja Sõjatee rekonstrueeritava lõigu lõppu ehitatakse välja tagasipööramise kohad. Tagasipööramise kohtade katendid on analoogsed teede katendi</w:t>
      </w:r>
      <w:r w:rsidR="0073395C">
        <w:rPr>
          <w:bCs/>
        </w:rPr>
        <w:t xml:space="preserve"> </w:t>
      </w:r>
      <w:r w:rsidR="0073395C" w:rsidRPr="0073395C">
        <w:rPr>
          <w:bCs/>
        </w:rPr>
        <w:t>konstruktsiooni</w:t>
      </w:r>
      <w:r w:rsidR="0073395C">
        <w:rPr>
          <w:bCs/>
        </w:rPr>
        <w:t>ga</w:t>
      </w:r>
      <w:r w:rsidR="002615B0">
        <w:rPr>
          <w:bCs/>
        </w:rPr>
        <w:t>, mis</w:t>
      </w:r>
      <w:r w:rsidR="0073395C" w:rsidRPr="0073395C">
        <w:rPr>
          <w:bCs/>
        </w:rPr>
        <w:t xml:space="preserve"> on rajatud geotekstiilile (Deklareeritud tõmbetugevus MD/CMD ≥20 </w:t>
      </w:r>
      <w:proofErr w:type="spellStart"/>
      <w:r w:rsidR="0073395C" w:rsidRPr="0073395C">
        <w:rPr>
          <w:bCs/>
        </w:rPr>
        <w:t>kN</w:t>
      </w:r>
      <w:proofErr w:type="spellEnd"/>
      <w:r w:rsidR="0073395C" w:rsidRPr="0073395C">
        <w:rPr>
          <w:bCs/>
        </w:rPr>
        <w:t xml:space="preserve">/m, 5,0 m lai, mittekootud) </w:t>
      </w:r>
      <w:r w:rsidR="002615B0">
        <w:rPr>
          <w:bCs/>
        </w:rPr>
        <w:t>ja</w:t>
      </w:r>
      <w:r w:rsidR="0073395C" w:rsidRPr="0073395C">
        <w:rPr>
          <w:bCs/>
        </w:rPr>
        <w:t xml:space="preserve"> mille  kandvas kihis sorteeritud kruusa (Pos 4) paksusega 20 cm ja kulumiskihis purustatud kruusa (Pos 6) paksusega 10 cm.</w:t>
      </w:r>
    </w:p>
    <w:p w14:paraId="0D9E340F" w14:textId="77777777" w:rsidR="005F5242" w:rsidRPr="005F5242" w:rsidRDefault="005F5242" w:rsidP="005F5242">
      <w:pPr>
        <w:suppressAutoHyphens w:val="0"/>
        <w:autoSpaceDE w:val="0"/>
        <w:autoSpaceDN w:val="0"/>
        <w:adjustRightInd w:val="0"/>
        <w:jc w:val="both"/>
        <w:rPr>
          <w:bCs/>
        </w:rPr>
      </w:pPr>
      <w:r w:rsidRPr="005F5242">
        <w:rPr>
          <w:bCs/>
        </w:rPr>
        <w:t xml:space="preserve">Peeterselja tee ja </w:t>
      </w:r>
      <w:proofErr w:type="spellStart"/>
      <w:r w:rsidRPr="005F5242">
        <w:rPr>
          <w:bCs/>
        </w:rPr>
        <w:t>Silgi</w:t>
      </w:r>
      <w:proofErr w:type="spellEnd"/>
      <w:r w:rsidRPr="005F5242">
        <w:rPr>
          <w:bCs/>
        </w:rPr>
        <w:t xml:space="preserve"> karjääri tee ning Kaasiku-Liivi tee ristumiskohtade rekonstrueerimisel ehitatakse ristmikele katend analoogsena Nõmmeselja tee ja Sõjatee ning Kaasiku-Liivi tee ristmikele.</w:t>
      </w:r>
    </w:p>
    <w:p w14:paraId="15557D49" w14:textId="4681D1F4" w:rsidR="005F5242" w:rsidRPr="0010751B" w:rsidRDefault="005F5242" w:rsidP="005F5242">
      <w:pPr>
        <w:suppressAutoHyphens w:val="0"/>
        <w:autoSpaceDE w:val="0"/>
        <w:autoSpaceDN w:val="0"/>
        <w:adjustRightInd w:val="0"/>
        <w:jc w:val="both"/>
        <w:rPr>
          <w:bCs/>
        </w:rPr>
      </w:pPr>
      <w:r w:rsidRPr="005F5242">
        <w:rPr>
          <w:bCs/>
        </w:rPr>
        <w:t>Nõmmemetsa tee ja Sõjatee ristumiskohad Kaasiku-Liivi teega on lahendatud eraldi ristmike projektiga</w:t>
      </w:r>
      <w:r w:rsidR="008A10C5">
        <w:rPr>
          <w:bCs/>
        </w:rPr>
        <w:t xml:space="preserve">. </w:t>
      </w:r>
      <w:r w:rsidRPr="005F5242">
        <w:rPr>
          <w:bCs/>
        </w:rPr>
        <w:t xml:space="preserve"> (Teelahendused OÜ, töö nr. PP-21-50)</w:t>
      </w:r>
    </w:p>
    <w:p w14:paraId="259EDA8D" w14:textId="1EB12BE4" w:rsidR="0072258F" w:rsidRDefault="003F662E" w:rsidP="00C14ADE">
      <w:pPr>
        <w:suppressAutoHyphens w:val="0"/>
        <w:autoSpaceDE w:val="0"/>
        <w:autoSpaceDN w:val="0"/>
        <w:adjustRightInd w:val="0"/>
        <w:jc w:val="both"/>
        <w:rPr>
          <w:bCs/>
        </w:rPr>
      </w:pPr>
      <w:r w:rsidRPr="001D2DB7">
        <w:rPr>
          <w:bCs/>
        </w:rPr>
        <w:t xml:space="preserve">Ristumiskohad </w:t>
      </w:r>
      <w:bookmarkStart w:id="11" w:name="_Hlk127540509"/>
      <w:r w:rsidR="00C14ADE" w:rsidRPr="001D2DB7">
        <w:rPr>
          <w:bCs/>
        </w:rPr>
        <w:t>riigitee 16158 Kaasiku – Liivi km 5,30 ja Nõmmemetsa tee ning km 5,33</w:t>
      </w:r>
      <w:bookmarkEnd w:id="11"/>
      <w:r w:rsidR="00C14ADE" w:rsidRPr="001D2DB7">
        <w:rPr>
          <w:bCs/>
        </w:rPr>
        <w:t xml:space="preserve"> ja Sõjatee</w:t>
      </w:r>
      <w:r w:rsidRPr="001D2DB7">
        <w:rPr>
          <w:bCs/>
        </w:rPr>
        <w:t xml:space="preserve"> rekonstrueeritakse vastavalt Teelahendused OÜ poolt projekteeritud </w:t>
      </w:r>
      <w:r w:rsidR="00075FE3" w:rsidRPr="001D2DB7">
        <w:rPr>
          <w:bCs/>
        </w:rPr>
        <w:t>„</w:t>
      </w:r>
      <w:r w:rsidR="00300C9C" w:rsidRPr="001D2DB7">
        <w:rPr>
          <w:bCs/>
        </w:rPr>
        <w:t>Lääne maakond Lääne-Nigula vald Kaasiku ja Nõmme külad riigitee 16158 Kaasiku – Liivi km 5,30 ja Nõmmemetsa tee ning km 5,33 ja Sõjatee ristumiskohtade rekonstrueerimise</w:t>
      </w:r>
      <w:r w:rsidRPr="001D2DB7">
        <w:rPr>
          <w:bCs/>
        </w:rPr>
        <w:t xml:space="preserve"> PP-21-</w:t>
      </w:r>
      <w:r w:rsidR="00D1258B" w:rsidRPr="001D2DB7">
        <w:rPr>
          <w:bCs/>
        </w:rPr>
        <w:t>50</w:t>
      </w:r>
      <w:r w:rsidR="00903154" w:rsidRPr="001D2DB7">
        <w:rPr>
          <w:bCs/>
        </w:rPr>
        <w:t xml:space="preserve"> Põhiprojekt“</w:t>
      </w:r>
      <w:r w:rsidR="004F17D6" w:rsidRPr="001D2DB7">
        <w:rPr>
          <w:bCs/>
        </w:rPr>
        <w:t>.</w:t>
      </w:r>
    </w:p>
    <w:p w14:paraId="6282A568" w14:textId="14F484FD" w:rsidR="00C35DC6" w:rsidRPr="00384F1D" w:rsidRDefault="00C35DC6" w:rsidP="00384F1D">
      <w:pPr>
        <w:suppressAutoHyphens w:val="0"/>
        <w:autoSpaceDE w:val="0"/>
        <w:autoSpaceDN w:val="0"/>
        <w:adjustRightInd w:val="0"/>
        <w:jc w:val="both"/>
        <w:rPr>
          <w:bCs/>
        </w:rPr>
      </w:pPr>
      <w:r w:rsidRPr="00384F1D">
        <w:rPr>
          <w:bCs/>
        </w:rPr>
        <w:t>Nõmmemetsa tee – riigiteelt nr 16158 Kaasiku - Liivi km 5,30 paremale</w:t>
      </w:r>
      <w:r w:rsidR="00384F1D" w:rsidRPr="00384F1D">
        <w:rPr>
          <w:bCs/>
        </w:rPr>
        <w:t xml:space="preserve">. Uus </w:t>
      </w:r>
      <w:proofErr w:type="spellStart"/>
      <w:r w:rsidR="00384F1D" w:rsidRPr="00384F1D">
        <w:rPr>
          <w:bCs/>
        </w:rPr>
        <w:t>mahasõit</w:t>
      </w:r>
      <w:proofErr w:type="spellEnd"/>
      <w:r w:rsidR="00384F1D" w:rsidRPr="00384F1D">
        <w:rPr>
          <w:bCs/>
        </w:rPr>
        <w:t xml:space="preserve"> ehitatakse riigitee nr 16158 Kaasiku - Liivi km 5,30 olemasolevaga samale kohale. Nõmmemetsa tee ristumiskoht </w:t>
      </w:r>
      <w:r w:rsidR="006C1C45">
        <w:rPr>
          <w:bCs/>
        </w:rPr>
        <w:t>rajatakse</w:t>
      </w:r>
      <w:r w:rsidR="00384F1D" w:rsidRPr="00384F1D">
        <w:rPr>
          <w:bCs/>
        </w:rPr>
        <w:t xml:space="preserve"> riigiteega täisnurga all. </w:t>
      </w:r>
      <w:proofErr w:type="spellStart"/>
      <w:r w:rsidR="00384F1D" w:rsidRPr="00384F1D">
        <w:rPr>
          <w:bCs/>
        </w:rPr>
        <w:t>Mahasõidukoha</w:t>
      </w:r>
      <w:proofErr w:type="spellEnd"/>
      <w:r w:rsidR="00384F1D" w:rsidRPr="00384F1D">
        <w:rPr>
          <w:bCs/>
        </w:rPr>
        <w:t xml:space="preserve"> ümber on ca 10 cm paksune huumuskiht ja aluspinnaseks on liiv. Teepeenrad on rohtunud. </w:t>
      </w:r>
      <w:proofErr w:type="spellStart"/>
      <w:r w:rsidR="00384F1D" w:rsidRPr="00384F1D">
        <w:rPr>
          <w:bCs/>
        </w:rPr>
        <w:t>Olemaolevad</w:t>
      </w:r>
      <w:proofErr w:type="spellEnd"/>
      <w:r w:rsidR="00384F1D" w:rsidRPr="00384F1D">
        <w:rPr>
          <w:bCs/>
        </w:rPr>
        <w:t xml:space="preserve"> kraavid, truubid ja tehnovõrgud puuduvad.</w:t>
      </w:r>
    </w:p>
    <w:p w14:paraId="0DED91FD" w14:textId="01DC80BD" w:rsidR="00C35DC6" w:rsidRPr="006C1C45" w:rsidRDefault="00C35DC6" w:rsidP="006C1C45">
      <w:pPr>
        <w:suppressAutoHyphens w:val="0"/>
        <w:autoSpaceDE w:val="0"/>
        <w:autoSpaceDN w:val="0"/>
        <w:adjustRightInd w:val="0"/>
        <w:jc w:val="both"/>
        <w:rPr>
          <w:bCs/>
        </w:rPr>
      </w:pPr>
      <w:r w:rsidRPr="006C1C45">
        <w:rPr>
          <w:bCs/>
        </w:rPr>
        <w:t>Sõjatee – riigiteelt nr 16158 Kaasiku - Liivi km 5,33 vasakule.</w:t>
      </w:r>
      <w:r w:rsidR="006C1C45" w:rsidRPr="006C1C45">
        <w:rPr>
          <w:bCs/>
        </w:rPr>
        <w:t xml:space="preserve"> Uus </w:t>
      </w:r>
      <w:proofErr w:type="spellStart"/>
      <w:r w:rsidR="006C1C45" w:rsidRPr="006C1C45">
        <w:rPr>
          <w:bCs/>
        </w:rPr>
        <w:t>mahasõit</w:t>
      </w:r>
      <w:proofErr w:type="spellEnd"/>
      <w:r w:rsidR="006C1C45" w:rsidRPr="006C1C45">
        <w:rPr>
          <w:bCs/>
        </w:rPr>
        <w:t xml:space="preserve"> ehitatakse riigitee nr 16158 Kaasiku - Liivi km 5,33 olemasolevaga samale kohale, kuid </w:t>
      </w:r>
      <w:r w:rsidR="006C1C45">
        <w:rPr>
          <w:bCs/>
        </w:rPr>
        <w:t>rajatakse</w:t>
      </w:r>
      <w:r w:rsidR="006C1C45" w:rsidRPr="006C1C45">
        <w:rPr>
          <w:bCs/>
        </w:rPr>
        <w:t xml:space="preserve"> riigiteega täisnurga all. </w:t>
      </w:r>
      <w:proofErr w:type="spellStart"/>
      <w:r w:rsidR="006C1C45" w:rsidRPr="006C1C45">
        <w:rPr>
          <w:bCs/>
        </w:rPr>
        <w:t>Mahasõidukoha</w:t>
      </w:r>
      <w:proofErr w:type="spellEnd"/>
      <w:r w:rsidR="006C1C45" w:rsidRPr="006C1C45">
        <w:rPr>
          <w:bCs/>
        </w:rPr>
        <w:t xml:space="preserve"> ümber on ca 10 cm paksune huumuskiht ja aluspinnaseks on liiv. Teepeenrad on rohtunud. </w:t>
      </w:r>
      <w:proofErr w:type="spellStart"/>
      <w:r w:rsidR="006C1C45" w:rsidRPr="006C1C45">
        <w:rPr>
          <w:bCs/>
        </w:rPr>
        <w:t>Olemaolevad</w:t>
      </w:r>
      <w:proofErr w:type="spellEnd"/>
      <w:r w:rsidR="006C1C45" w:rsidRPr="006C1C45">
        <w:rPr>
          <w:bCs/>
        </w:rPr>
        <w:t xml:space="preserve"> kraavid, truubid ja tehnovõrgud puuduvad.</w:t>
      </w:r>
    </w:p>
    <w:p w14:paraId="3593DB47" w14:textId="7487BB13" w:rsidR="006E050D" w:rsidRPr="0058748D" w:rsidRDefault="001D2DB7" w:rsidP="002E7012">
      <w:pPr>
        <w:suppressAutoHyphens w:val="0"/>
        <w:autoSpaceDE w:val="0"/>
        <w:autoSpaceDN w:val="0"/>
        <w:adjustRightInd w:val="0"/>
        <w:jc w:val="both"/>
        <w:rPr>
          <w:highlight w:val="yellow"/>
        </w:rPr>
      </w:pPr>
      <w:r>
        <w:t>R</w:t>
      </w:r>
      <w:r w:rsidRPr="001D2DB7">
        <w:t>iigitee 16158 Kaasiku – Liivi km 5,30 ja km 5,33</w:t>
      </w:r>
      <w:r w:rsidR="006E050D" w:rsidRPr="00EA3EB4">
        <w:t>)</w:t>
      </w:r>
      <w:r w:rsidR="00DE539D" w:rsidRPr="00EA3EB4">
        <w:t xml:space="preserve"> u</w:t>
      </w:r>
      <w:r w:rsidR="006E050D" w:rsidRPr="00EA3EB4">
        <w:t>u</w:t>
      </w:r>
      <w:r w:rsidR="007E32C8" w:rsidRPr="00EA3EB4">
        <w:t>ed</w:t>
      </w:r>
      <w:r w:rsidR="006E050D" w:rsidRPr="00EA3EB4">
        <w:t xml:space="preserve"> </w:t>
      </w:r>
      <w:proofErr w:type="spellStart"/>
      <w:r w:rsidR="006E050D" w:rsidRPr="00EA3EB4">
        <w:t>mahasõi</w:t>
      </w:r>
      <w:r w:rsidR="003D553B" w:rsidRPr="00EA3EB4">
        <w:t>dud</w:t>
      </w:r>
      <w:proofErr w:type="spellEnd"/>
      <w:r w:rsidR="006E050D" w:rsidRPr="00EA3EB4">
        <w:t xml:space="preserve"> ehitatakse olemasolevaga samale kohale</w:t>
      </w:r>
      <w:r w:rsidR="00DE539D" w:rsidRPr="00EA3EB4">
        <w:t xml:space="preserve"> </w:t>
      </w:r>
      <w:r w:rsidR="003D553B" w:rsidRPr="00EA3EB4">
        <w:t xml:space="preserve">võimalikult </w:t>
      </w:r>
      <w:r w:rsidR="006E050D" w:rsidRPr="00EA3EB4">
        <w:t xml:space="preserve">täisnurga all. </w:t>
      </w:r>
      <w:r w:rsidR="00EA3EB4" w:rsidRPr="00EA3EB4">
        <w:t xml:space="preserve">Nõmmemetsa tee </w:t>
      </w:r>
      <w:r w:rsidR="00EA3EB4">
        <w:t>ehitatakse</w:t>
      </w:r>
      <w:r w:rsidR="00EA3EB4" w:rsidRPr="00EA3EB4">
        <w:t xml:space="preserve"> 37 m ulatuses riigitee katte servast kruuskattega. Sõjatee </w:t>
      </w:r>
      <w:r w:rsidR="00EA3EB4">
        <w:t>ehitatakse</w:t>
      </w:r>
      <w:r w:rsidR="00EA3EB4" w:rsidRPr="00EA3EB4">
        <w:t xml:space="preserve"> 40 m ulatuses riigitee katte servast kruuskattega.</w:t>
      </w:r>
    </w:p>
    <w:p w14:paraId="52BCEBA9" w14:textId="320EB095" w:rsidR="00184DE8" w:rsidRPr="0058748D" w:rsidRDefault="003B51D5" w:rsidP="00184DE8">
      <w:pPr>
        <w:suppressAutoHyphens w:val="0"/>
        <w:autoSpaceDE w:val="0"/>
        <w:autoSpaceDN w:val="0"/>
        <w:adjustRightInd w:val="0"/>
        <w:jc w:val="both"/>
        <w:rPr>
          <w:highlight w:val="yellow"/>
        </w:rPr>
      </w:pPr>
      <w:r w:rsidRPr="003B51D5">
        <w:t xml:space="preserve">Ristumiskohtade </w:t>
      </w:r>
      <w:proofErr w:type="spellStart"/>
      <w:r w:rsidRPr="003B51D5">
        <w:t>pikikalle</w:t>
      </w:r>
      <w:proofErr w:type="spellEnd"/>
      <w:r w:rsidRPr="003B51D5">
        <w:t xml:space="preserve"> Nõmmemetsa teel ja Sõjateel on 1,5%. Kruuskattega juurdepääsuteele on ettenähtud kahepoolse põikkaldega 3,0%-</w:t>
      </w:r>
      <w:proofErr w:type="spellStart"/>
      <w:r w:rsidRPr="003B51D5">
        <w:t>ne</w:t>
      </w:r>
      <w:proofErr w:type="spellEnd"/>
      <w:r w:rsidRPr="003B51D5">
        <w:t xml:space="preserve"> kruuskate.</w:t>
      </w:r>
    </w:p>
    <w:p w14:paraId="23A6EB07" w14:textId="2BC7C09D" w:rsidR="007E551C" w:rsidRPr="003366E5" w:rsidRDefault="003366E5" w:rsidP="007E551C">
      <w:pPr>
        <w:suppressAutoHyphens w:val="0"/>
        <w:autoSpaceDE w:val="0"/>
        <w:autoSpaceDN w:val="0"/>
        <w:adjustRightInd w:val="0"/>
        <w:jc w:val="both"/>
      </w:pPr>
      <w:r w:rsidRPr="003366E5">
        <w:t>Nõmmemetsa tee ja Sõjatee</w:t>
      </w:r>
      <w:r w:rsidR="007E551C" w:rsidRPr="003366E5">
        <w:t xml:space="preserve"> </w:t>
      </w:r>
      <w:r w:rsidR="009E48CE" w:rsidRPr="003366E5">
        <w:t xml:space="preserve">juurdepääsutee </w:t>
      </w:r>
      <w:r w:rsidR="007E551C" w:rsidRPr="003366E5">
        <w:t>kruuskate rajatakse järgmine:</w:t>
      </w:r>
    </w:p>
    <w:p w14:paraId="55933918" w14:textId="353A5D66" w:rsidR="007E551C" w:rsidRPr="003366E5" w:rsidRDefault="007E551C" w:rsidP="007E551C">
      <w:pPr>
        <w:pStyle w:val="Loendilik"/>
        <w:numPr>
          <w:ilvl w:val="0"/>
          <w:numId w:val="17"/>
        </w:numPr>
        <w:suppressAutoHyphens w:val="0"/>
        <w:autoSpaceDE w:val="0"/>
        <w:autoSpaceDN w:val="0"/>
        <w:adjustRightInd w:val="0"/>
        <w:jc w:val="both"/>
      </w:pPr>
      <w:r w:rsidRPr="003366E5">
        <w:t xml:space="preserve">Purustatud kruus (positsioon nr 6) </w:t>
      </w:r>
      <w:r w:rsidRPr="003366E5">
        <w:tab/>
      </w:r>
      <w:r w:rsidRPr="003366E5">
        <w:tab/>
      </w:r>
      <w:r w:rsidRPr="003366E5">
        <w:tab/>
      </w:r>
      <w:r w:rsidRPr="003366E5">
        <w:tab/>
      </w:r>
      <w:r w:rsidRPr="003366E5">
        <w:tab/>
      </w:r>
      <w:r w:rsidRPr="003366E5">
        <w:tab/>
        <w:t>h=12cm</w:t>
      </w:r>
    </w:p>
    <w:p w14:paraId="14D54000" w14:textId="77777777" w:rsidR="007E551C" w:rsidRPr="003366E5" w:rsidRDefault="007E551C" w:rsidP="007E551C">
      <w:pPr>
        <w:pStyle w:val="Loendilik"/>
        <w:numPr>
          <w:ilvl w:val="0"/>
          <w:numId w:val="17"/>
        </w:numPr>
        <w:suppressAutoHyphens w:val="0"/>
        <w:autoSpaceDE w:val="0"/>
        <w:autoSpaceDN w:val="0"/>
        <w:adjustRightInd w:val="0"/>
        <w:jc w:val="both"/>
      </w:pPr>
      <w:r w:rsidRPr="003366E5">
        <w:t>Dreenkiht sorteeritud kruus (Positsioon nr 4) (</w:t>
      </w:r>
      <w:proofErr w:type="spellStart"/>
      <w:r w:rsidRPr="003366E5">
        <w:t>dreenivus</w:t>
      </w:r>
      <w:proofErr w:type="spellEnd"/>
      <w:r w:rsidRPr="003366E5">
        <w:t xml:space="preserve"> min. 1m/</w:t>
      </w:r>
      <w:proofErr w:type="spellStart"/>
      <w:r w:rsidRPr="003366E5">
        <w:t>ööp</w:t>
      </w:r>
      <w:proofErr w:type="spellEnd"/>
      <w:r w:rsidRPr="003366E5">
        <w:t xml:space="preserve">) </w:t>
      </w:r>
      <w:r w:rsidRPr="003366E5">
        <w:tab/>
        <w:t>h=</w:t>
      </w:r>
      <w:r w:rsidRPr="003366E5">
        <w:rPr>
          <w:vertAlign w:val="subscript"/>
        </w:rPr>
        <w:t>min</w:t>
      </w:r>
      <w:r w:rsidRPr="003366E5">
        <w:t>20cm</w:t>
      </w:r>
    </w:p>
    <w:p w14:paraId="7B925D08" w14:textId="77777777" w:rsidR="00672FF1" w:rsidRPr="003366E5" w:rsidRDefault="007E551C" w:rsidP="007E551C">
      <w:pPr>
        <w:pStyle w:val="Loendilik"/>
        <w:numPr>
          <w:ilvl w:val="0"/>
          <w:numId w:val="17"/>
        </w:numPr>
        <w:suppressAutoHyphens w:val="0"/>
        <w:autoSpaceDE w:val="0"/>
        <w:autoSpaceDN w:val="0"/>
        <w:adjustRightInd w:val="0"/>
        <w:jc w:val="both"/>
      </w:pPr>
      <w:r w:rsidRPr="003366E5">
        <w:t xml:space="preserve">Geotekstiil (Deklareeritud tõmbetugevus MD/CMD ≥20 </w:t>
      </w:r>
      <w:proofErr w:type="spellStart"/>
      <w:r w:rsidRPr="003366E5">
        <w:t>kN</w:t>
      </w:r>
      <w:proofErr w:type="spellEnd"/>
      <w:r w:rsidRPr="003366E5">
        <w:t>/m, 5,0 m lai, mittekootud</w:t>
      </w:r>
      <w:r w:rsidR="00672FF1" w:rsidRPr="003366E5">
        <w:t xml:space="preserve">) </w:t>
      </w:r>
    </w:p>
    <w:p w14:paraId="3B24C543" w14:textId="7BCC1EDD" w:rsidR="007E551C" w:rsidRPr="003366E5" w:rsidRDefault="007E551C" w:rsidP="007E551C">
      <w:pPr>
        <w:pStyle w:val="Loendilik"/>
        <w:numPr>
          <w:ilvl w:val="0"/>
          <w:numId w:val="17"/>
        </w:numPr>
        <w:suppressAutoHyphens w:val="0"/>
        <w:autoSpaceDE w:val="0"/>
        <w:autoSpaceDN w:val="0"/>
        <w:adjustRightInd w:val="0"/>
        <w:jc w:val="both"/>
      </w:pPr>
      <w:r w:rsidRPr="003366E5">
        <w:t>Täitepinnas (</w:t>
      </w:r>
      <w:proofErr w:type="spellStart"/>
      <w:r w:rsidRPr="003366E5">
        <w:t>dreenivus</w:t>
      </w:r>
      <w:proofErr w:type="spellEnd"/>
      <w:r w:rsidRPr="003366E5">
        <w:t xml:space="preserve"> minimaalselt 0,5m/</w:t>
      </w:r>
      <w:proofErr w:type="spellStart"/>
      <w:r w:rsidRPr="003366E5">
        <w:t>ööp</w:t>
      </w:r>
      <w:proofErr w:type="spellEnd"/>
      <w:r w:rsidRPr="003366E5">
        <w:t xml:space="preserve">) </w:t>
      </w:r>
      <w:r w:rsidR="00672FF1" w:rsidRPr="003366E5">
        <w:tab/>
      </w:r>
      <w:r w:rsidR="00672FF1" w:rsidRPr="003366E5">
        <w:tab/>
      </w:r>
      <w:r w:rsidR="00672FF1" w:rsidRPr="003366E5">
        <w:tab/>
      </w:r>
      <w:r w:rsidR="00672FF1" w:rsidRPr="003366E5">
        <w:tab/>
      </w:r>
      <w:r w:rsidRPr="003366E5">
        <w:t>h=</w:t>
      </w:r>
      <w:r w:rsidRPr="003366E5">
        <w:rPr>
          <w:vertAlign w:val="subscript"/>
        </w:rPr>
        <w:t>min</w:t>
      </w:r>
      <w:r w:rsidR="005B56A4" w:rsidRPr="003366E5">
        <w:t>2</w:t>
      </w:r>
      <w:r w:rsidR="00352ABA" w:rsidRPr="003366E5">
        <w:t>0</w:t>
      </w:r>
      <w:r w:rsidRPr="003366E5">
        <w:t>cm</w:t>
      </w:r>
    </w:p>
    <w:p w14:paraId="4AAD6619" w14:textId="785BA5BA" w:rsidR="00EE29A9" w:rsidRPr="003366E5" w:rsidRDefault="007E551C" w:rsidP="007E551C">
      <w:pPr>
        <w:pStyle w:val="Loendilik"/>
        <w:numPr>
          <w:ilvl w:val="0"/>
          <w:numId w:val="17"/>
        </w:numPr>
        <w:suppressAutoHyphens w:val="0"/>
        <w:autoSpaceDE w:val="0"/>
        <w:autoSpaceDN w:val="0"/>
        <w:adjustRightInd w:val="0"/>
        <w:jc w:val="both"/>
      </w:pPr>
      <w:r w:rsidRPr="003366E5">
        <w:t>Aluspinnas – liiv</w:t>
      </w:r>
    </w:p>
    <w:p w14:paraId="37159D7A" w14:textId="77777777" w:rsidR="008B2DCE" w:rsidRPr="0058748D" w:rsidRDefault="008B2DCE" w:rsidP="007E551C">
      <w:pPr>
        <w:suppressAutoHyphens w:val="0"/>
        <w:autoSpaceDE w:val="0"/>
        <w:autoSpaceDN w:val="0"/>
        <w:adjustRightInd w:val="0"/>
        <w:jc w:val="both"/>
        <w:rPr>
          <w:highlight w:val="yellow"/>
        </w:rPr>
      </w:pPr>
    </w:p>
    <w:p w14:paraId="2736B69A" w14:textId="07A6239B" w:rsidR="00333D29" w:rsidRPr="009249C0" w:rsidRDefault="00333D29" w:rsidP="00333D29">
      <w:pPr>
        <w:suppressAutoHyphens w:val="0"/>
        <w:autoSpaceDE w:val="0"/>
        <w:autoSpaceDN w:val="0"/>
        <w:adjustRightInd w:val="0"/>
        <w:jc w:val="both"/>
      </w:pPr>
      <w:r w:rsidRPr="009249C0">
        <w:lastRenderedPageBreak/>
        <w:t>Ristumisko</w:t>
      </w:r>
      <w:r w:rsidR="004912C4" w:rsidRPr="009249C0">
        <w:t>h</w:t>
      </w:r>
      <w:r w:rsidRPr="009249C0">
        <w:t>ta</w:t>
      </w:r>
      <w:r w:rsidR="004912C4" w:rsidRPr="009249C0">
        <w:t>de</w:t>
      </w:r>
      <w:r w:rsidRPr="009249C0">
        <w:t xml:space="preserve">le paigaldatakse liiklusmärgid nr 221 "Anna teed" </w:t>
      </w:r>
      <w:r w:rsidR="000E153A" w:rsidRPr="009249C0">
        <w:t xml:space="preserve">või </w:t>
      </w:r>
      <w:r w:rsidR="00C13076" w:rsidRPr="00C13076">
        <w:t>Sõjatee</w:t>
      </w:r>
      <w:r w:rsidR="00C13076">
        <w:t xml:space="preserve">l </w:t>
      </w:r>
      <w:r w:rsidR="00E93D50" w:rsidRPr="009249C0">
        <w:t>liiklusmärk nr 222 "Peatu ja anna teed"</w:t>
      </w:r>
      <w:r w:rsidRPr="009249C0">
        <w:t>,</w:t>
      </w:r>
      <w:r w:rsidR="008A5FEA">
        <w:t xml:space="preserve"> lisaks</w:t>
      </w:r>
      <w:r w:rsidRPr="009249C0">
        <w:t xml:space="preserve"> liiklusmär</w:t>
      </w:r>
      <w:r w:rsidR="008A5FEA">
        <w:t>gid</w:t>
      </w:r>
      <w:r w:rsidRPr="009249C0">
        <w:t xml:space="preserve"> nr 644 "Tee nimetus" (2tk) ja liiklusmär</w:t>
      </w:r>
      <w:r w:rsidR="008A5FEA">
        <w:t>gid</w:t>
      </w:r>
      <w:r w:rsidRPr="009249C0">
        <w:t xml:space="preserve"> nr 341 "Massipiirang" komplekt koos lisateatetahvliga 891b "Välja arvatud RMK loal".</w:t>
      </w:r>
    </w:p>
    <w:p w14:paraId="5D386DAD" w14:textId="77777777" w:rsidR="00581D9E" w:rsidRPr="0058748D" w:rsidRDefault="00581D9E" w:rsidP="006A77F2">
      <w:pPr>
        <w:suppressAutoHyphens w:val="0"/>
        <w:autoSpaceDE w:val="0"/>
        <w:autoSpaceDN w:val="0"/>
        <w:adjustRightInd w:val="0"/>
        <w:jc w:val="both"/>
        <w:rPr>
          <w:highlight w:val="yellow"/>
        </w:rPr>
      </w:pPr>
    </w:p>
    <w:p w14:paraId="69FBDF7A" w14:textId="748BED26" w:rsidR="002765B1" w:rsidRPr="00C245E3" w:rsidRDefault="0024060E" w:rsidP="0024060E">
      <w:pPr>
        <w:suppressAutoHyphens w:val="0"/>
        <w:autoSpaceDE w:val="0"/>
        <w:autoSpaceDN w:val="0"/>
        <w:adjustRightInd w:val="0"/>
        <w:jc w:val="both"/>
      </w:pPr>
      <w:r w:rsidRPr="00C245E3">
        <w:t>Ehitusobjektil peab kogu ehituse aja olema tagatud ajakohane ajutine liikluskorraldus vastavalt teostatavatele töödele tuleb paigaldada teedele ajutised liiklusmärgid nr 158 „Teetööd“, nr 331 „Sissesõidu keeld”, nr 552 „</w:t>
      </w:r>
      <w:proofErr w:type="spellStart"/>
      <w:r w:rsidRPr="00C245E3">
        <w:t>Umbtee</w:t>
      </w:r>
      <w:proofErr w:type="spellEnd"/>
      <w:r w:rsidRPr="00C245E3">
        <w:t>” ja avalikult kasutatavatel teedel tööde tegemiseks nõutavad liiklusskeemi kohased märgid ning lisaks kõik muud juhtumi põhised vajalikud ajutised liiklusmärgid;</w:t>
      </w:r>
      <w:r w:rsidR="00341B72" w:rsidRPr="00C245E3">
        <w:t xml:space="preserve"> </w:t>
      </w:r>
    </w:p>
    <w:p w14:paraId="0D416D71" w14:textId="77777777" w:rsidR="00F1307C" w:rsidRPr="00C245E3" w:rsidRDefault="00F1307C" w:rsidP="00741615">
      <w:pPr>
        <w:suppressAutoHyphens w:val="0"/>
        <w:autoSpaceDE w:val="0"/>
        <w:autoSpaceDN w:val="0"/>
        <w:adjustRightInd w:val="0"/>
        <w:jc w:val="both"/>
        <w:rPr>
          <w:lang w:eastAsia="et-EE"/>
        </w:rPr>
      </w:pPr>
    </w:p>
    <w:p w14:paraId="28EC3417" w14:textId="77777777" w:rsidR="0024060E" w:rsidRPr="00C245E3" w:rsidRDefault="0024060E" w:rsidP="0024060E">
      <w:pPr>
        <w:suppressAutoHyphens w:val="0"/>
        <w:autoSpaceDE w:val="0"/>
        <w:autoSpaceDN w:val="0"/>
        <w:adjustRightInd w:val="0"/>
        <w:jc w:val="both"/>
        <w:rPr>
          <w:color w:val="FF0000"/>
          <w:u w:val="single"/>
          <w:lang w:eastAsia="et-EE"/>
        </w:rPr>
      </w:pPr>
      <w:bookmarkStart w:id="12" w:name="_Hlk88829334"/>
      <w:r w:rsidRPr="00C245E3">
        <w:rPr>
          <w:color w:val="FF0000"/>
          <w:u w:val="single"/>
          <w:lang w:eastAsia="et-EE"/>
        </w:rPr>
        <w:t>Hankes tehtud muudatused võrreldes projektiga:</w:t>
      </w:r>
    </w:p>
    <w:bookmarkEnd w:id="12"/>
    <w:p w14:paraId="5239F8C1" w14:textId="77777777" w:rsidR="00795F40" w:rsidRPr="00C245E3" w:rsidRDefault="00795F40" w:rsidP="00795F40">
      <w:pPr>
        <w:suppressAutoHyphens w:val="0"/>
        <w:autoSpaceDE w:val="0"/>
        <w:autoSpaceDN w:val="0"/>
        <w:adjustRightInd w:val="0"/>
        <w:jc w:val="both"/>
        <w:rPr>
          <w:color w:val="FF0000"/>
          <w:lang w:eastAsia="et-EE"/>
        </w:rPr>
      </w:pPr>
      <w:r w:rsidRPr="00C245E3">
        <w:rPr>
          <w:color w:val="FF0000"/>
          <w:lang w:eastAsia="et-EE"/>
        </w:rPr>
        <w:t>Ehituses kasutatakse erinevalt projektis toodud järgmisi erisusi:</w:t>
      </w:r>
    </w:p>
    <w:p w14:paraId="1508E4EC" w14:textId="77777777" w:rsidR="00795F40" w:rsidRPr="00C245E3"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3" w:name="_Hlk89865129"/>
      <w:r w:rsidRPr="00C245E3">
        <w:rPr>
          <w:color w:val="FF0000"/>
          <w:lang w:eastAsia="et-EE"/>
        </w:rPr>
        <w:t xml:space="preserve">Projektis toodud </w:t>
      </w:r>
      <w:bookmarkEnd w:id="13"/>
      <w:r w:rsidRPr="00C245E3">
        <w:rPr>
          <w:color w:val="FF0000"/>
          <w:lang w:eastAsia="et-EE"/>
        </w:rPr>
        <w:t>truubi otsakute ehitamisel, nõlvade kindlustamisel jm. võib kasutada ainult erosioonitõkke matti, mis koosneb 100% kookoskiududest (350 g/m</w:t>
      </w:r>
      <w:r w:rsidRPr="00C245E3">
        <w:rPr>
          <w:color w:val="FF0000"/>
          <w:vertAlign w:val="superscript"/>
          <w:lang w:eastAsia="et-EE"/>
        </w:rPr>
        <w:t>2</w:t>
      </w:r>
      <w:r w:rsidRPr="00C245E3">
        <w:rPr>
          <w:color w:val="FF0000"/>
          <w:lang w:eastAsia="et-EE"/>
        </w:rPr>
        <w:t xml:space="preserve">) ja mille siduselemendiks on </w:t>
      </w:r>
      <w:proofErr w:type="spellStart"/>
      <w:r w:rsidRPr="00C245E3">
        <w:rPr>
          <w:color w:val="FF0000"/>
          <w:lang w:eastAsia="et-EE"/>
        </w:rPr>
        <w:t>jute</w:t>
      </w:r>
      <w:proofErr w:type="spellEnd"/>
      <w:r w:rsidRPr="00C245E3">
        <w:rPr>
          <w:color w:val="FF0000"/>
          <w:lang w:eastAsia="et-EE"/>
        </w:rPr>
        <w:t xml:space="preserve"> nöör/võrk. Kasutatav erosioonitõkke matti peab koosnema 100% biolagunevast materjalist, mille eluiga on vähemalt 2 aastat. </w:t>
      </w:r>
      <w:r w:rsidRPr="00C245E3">
        <w:rPr>
          <w:b/>
          <w:bCs/>
          <w:color w:val="FF0000"/>
          <w:lang w:eastAsia="et-EE"/>
        </w:rPr>
        <w:t xml:space="preserve">Erosioonitõkke matid, mis sisaldavad </w:t>
      </w:r>
      <w:r w:rsidRPr="00C245E3">
        <w:rPr>
          <w:b/>
          <w:bCs/>
          <w:color w:val="FF0000"/>
          <w:u w:val="single"/>
          <w:lang w:eastAsia="et-EE"/>
        </w:rPr>
        <w:t>plastist sidusnööre/võrkusid on keelatud.</w:t>
      </w:r>
    </w:p>
    <w:p w14:paraId="1142FF4A" w14:textId="77777777" w:rsidR="00795F40" w:rsidRPr="00C245E3"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C245E3">
        <w:rPr>
          <w:color w:val="FF0000"/>
          <w:lang w:eastAsia="et-EE"/>
        </w:rPr>
        <w:t xml:space="preserve">Otsakute ja nõlvade kindlustamisel võib kasutada </w:t>
      </w:r>
      <w:proofErr w:type="spellStart"/>
      <w:r w:rsidRPr="00C245E3">
        <w:rPr>
          <w:color w:val="FF0000"/>
          <w:lang w:eastAsia="et-EE"/>
        </w:rPr>
        <w:t>hüdrokülvi</w:t>
      </w:r>
      <w:proofErr w:type="spellEnd"/>
      <w:r w:rsidRPr="00C245E3">
        <w:rPr>
          <w:color w:val="FF0000"/>
          <w:lang w:eastAsia="et-EE"/>
        </w:rPr>
        <w:t>, kuid see peab olema teostatud</w:t>
      </w:r>
      <w:r w:rsidRPr="00C245E3">
        <w:rPr>
          <w:b/>
          <w:bCs/>
          <w:color w:val="FF0000"/>
          <w:lang w:eastAsia="et-EE"/>
        </w:rPr>
        <w:t xml:space="preserve"> </w:t>
      </w:r>
      <w:r w:rsidRPr="00C245E3">
        <w:rPr>
          <w:b/>
          <w:bCs/>
          <w:color w:val="FF0000"/>
          <w:u w:val="single"/>
          <w:lang w:eastAsia="et-EE"/>
        </w:rPr>
        <w:t>50 päeva</w:t>
      </w:r>
      <w:r w:rsidRPr="00C245E3">
        <w:rPr>
          <w:b/>
          <w:bCs/>
          <w:color w:val="FF0000"/>
          <w:lang w:eastAsia="et-EE"/>
        </w:rPr>
        <w:t xml:space="preserve"> </w:t>
      </w:r>
      <w:r w:rsidRPr="00C245E3">
        <w:rPr>
          <w:color w:val="FF0000"/>
          <w:lang w:eastAsia="et-EE"/>
        </w:rPr>
        <w:t>enne ehituse lõpptähtaega ja ehituse üle andes peab otsakul/kindlustusel</w:t>
      </w:r>
      <w:r w:rsidRPr="00C245E3">
        <w:rPr>
          <w:b/>
          <w:bCs/>
          <w:color w:val="FF0000"/>
          <w:lang w:eastAsia="et-EE"/>
        </w:rPr>
        <w:t xml:space="preserve"> </w:t>
      </w:r>
      <w:r w:rsidRPr="00C245E3">
        <w:rPr>
          <w:b/>
          <w:bCs/>
          <w:color w:val="FF0000"/>
          <w:u w:val="single"/>
          <w:lang w:eastAsia="et-EE"/>
        </w:rPr>
        <w:t>kasvama ühtlane elujõuline haljastus.</w:t>
      </w:r>
    </w:p>
    <w:p w14:paraId="25A9D1EC" w14:textId="050F2CF2" w:rsidR="00432804" w:rsidRPr="00C245E3" w:rsidRDefault="00432804">
      <w:pPr>
        <w:pStyle w:val="Loendilik"/>
        <w:numPr>
          <w:ilvl w:val="0"/>
          <w:numId w:val="4"/>
        </w:numPr>
        <w:tabs>
          <w:tab w:val="left" w:pos="284"/>
        </w:tabs>
        <w:suppressAutoHyphens w:val="0"/>
        <w:autoSpaceDE w:val="0"/>
        <w:autoSpaceDN w:val="0"/>
        <w:adjustRightInd w:val="0"/>
        <w:ind w:left="0" w:firstLine="0"/>
        <w:jc w:val="both"/>
        <w:rPr>
          <w:color w:val="FF0000"/>
          <w:lang w:eastAsia="et-EE"/>
        </w:rPr>
      </w:pPr>
      <w:proofErr w:type="spellStart"/>
      <w:r w:rsidRPr="00C245E3">
        <w:rPr>
          <w:color w:val="FF0000"/>
          <w:lang w:eastAsia="et-EE"/>
        </w:rPr>
        <w:t>rojektis</w:t>
      </w:r>
      <w:proofErr w:type="spellEnd"/>
      <w:r w:rsidRPr="00C245E3">
        <w:rPr>
          <w:color w:val="FF0000"/>
          <w:lang w:eastAsia="et-EE"/>
        </w:rPr>
        <w:t xml:space="preserve"> toodud teealuse (</w:t>
      </w:r>
      <w:r w:rsidR="004B6F7B" w:rsidRPr="00C245E3">
        <w:rPr>
          <w:color w:val="FF0000"/>
          <w:lang w:eastAsia="et-EE"/>
        </w:rPr>
        <w:t xml:space="preserve">kruus </w:t>
      </w:r>
      <w:r w:rsidR="00C245E3" w:rsidRPr="00C245E3">
        <w:rPr>
          <w:color w:val="FF0000"/>
          <w:lang w:eastAsia="et-EE"/>
        </w:rPr>
        <w:t>pos.3</w:t>
      </w:r>
      <w:r w:rsidRPr="00C245E3">
        <w:rPr>
          <w:color w:val="FF0000"/>
          <w:lang w:eastAsia="et-EE"/>
        </w:rPr>
        <w:t xml:space="preserve">) on täpsustatud sorteeritud kruusa positsioon nr 4 (Tee ehitamise kvaliteedi nõuded (Majandus- ja taristuministri 03.08.2015 määrus nr 101) Lisas 10.). Teealuse ehitusel kasutatav labori poolt deklareeritud sorteeritud kruus positsioon nr 4 </w:t>
      </w:r>
      <w:proofErr w:type="spellStart"/>
      <w:r w:rsidRPr="00C245E3">
        <w:rPr>
          <w:color w:val="FF0000"/>
          <w:lang w:eastAsia="et-EE"/>
        </w:rPr>
        <w:t>terastikuline</w:t>
      </w:r>
      <w:proofErr w:type="spellEnd"/>
      <w:r w:rsidRPr="00C245E3">
        <w:rPr>
          <w:color w:val="FF0000"/>
          <w:lang w:eastAsia="et-EE"/>
        </w:rPr>
        <w:t xml:space="preserve"> koostis võib hälbida </w:t>
      </w:r>
      <w:proofErr w:type="spellStart"/>
      <w:r w:rsidRPr="00C245E3">
        <w:rPr>
          <w:color w:val="FF0000"/>
          <w:lang w:eastAsia="et-EE"/>
        </w:rPr>
        <w:t>terastikulisest</w:t>
      </w:r>
      <w:proofErr w:type="spellEnd"/>
      <w:r w:rsidRPr="00C245E3">
        <w:rPr>
          <w:color w:val="FF0000"/>
          <w:lang w:eastAsia="et-EE"/>
        </w:rPr>
        <w:t xml:space="preserve">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432804" w:rsidRPr="00C245E3" w14:paraId="7D2A8DB1" w14:textId="77777777" w:rsidTr="00F20521">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72458" w14:textId="77777777" w:rsidR="00432804" w:rsidRPr="00C245E3" w:rsidRDefault="00432804" w:rsidP="00F20521">
            <w:pPr>
              <w:suppressAutoHyphens w:val="0"/>
              <w:jc w:val="center"/>
              <w:rPr>
                <w:color w:val="FF0000"/>
                <w:lang w:eastAsia="et-EE"/>
              </w:rPr>
            </w:pPr>
            <w:r w:rsidRPr="00C245E3">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46A4D77" w14:textId="77777777" w:rsidR="00432804" w:rsidRPr="00C245E3" w:rsidRDefault="00432804" w:rsidP="00F20521">
            <w:pPr>
              <w:suppressAutoHyphens w:val="0"/>
              <w:jc w:val="center"/>
              <w:rPr>
                <w:color w:val="FF0000"/>
                <w:lang w:eastAsia="et-EE"/>
              </w:rPr>
            </w:pPr>
            <w:r w:rsidRPr="00C245E3">
              <w:rPr>
                <w:color w:val="FF0000"/>
                <w:lang w:eastAsia="et-EE"/>
              </w:rPr>
              <w:t>Sõela ava, mm</w:t>
            </w:r>
          </w:p>
        </w:tc>
      </w:tr>
      <w:tr w:rsidR="00432804" w:rsidRPr="00C245E3" w14:paraId="27EFE950"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648AB9BB" w14:textId="77777777" w:rsidR="00432804" w:rsidRPr="00C245E3" w:rsidRDefault="00432804" w:rsidP="00F20521">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390433A5" w14:textId="77777777" w:rsidR="00432804" w:rsidRPr="00C245E3" w:rsidRDefault="00432804" w:rsidP="00F20521">
            <w:pPr>
              <w:suppressAutoHyphens w:val="0"/>
              <w:jc w:val="center"/>
              <w:rPr>
                <w:color w:val="FF0000"/>
                <w:lang w:eastAsia="et-EE"/>
              </w:rPr>
            </w:pPr>
            <w:r w:rsidRPr="00C245E3">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713E0C51" w14:textId="77777777" w:rsidR="00432804" w:rsidRPr="00C245E3" w:rsidRDefault="00432804" w:rsidP="00F20521">
            <w:pPr>
              <w:suppressAutoHyphens w:val="0"/>
              <w:jc w:val="center"/>
              <w:rPr>
                <w:color w:val="FF0000"/>
                <w:lang w:eastAsia="et-EE"/>
              </w:rPr>
            </w:pPr>
            <w:r w:rsidRPr="00C245E3">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746B7549" w14:textId="77777777" w:rsidR="00432804" w:rsidRPr="00C245E3" w:rsidRDefault="00432804" w:rsidP="00F20521">
            <w:pPr>
              <w:suppressAutoHyphens w:val="0"/>
              <w:jc w:val="center"/>
              <w:rPr>
                <w:color w:val="FF0000"/>
                <w:lang w:eastAsia="et-EE"/>
              </w:rPr>
            </w:pPr>
            <w:r w:rsidRPr="00C245E3">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597F6715" w14:textId="77777777" w:rsidR="00432804" w:rsidRPr="00C245E3" w:rsidRDefault="00432804" w:rsidP="00F20521">
            <w:pPr>
              <w:suppressAutoHyphens w:val="0"/>
              <w:jc w:val="center"/>
              <w:rPr>
                <w:color w:val="FF0000"/>
                <w:lang w:eastAsia="et-EE"/>
              </w:rPr>
            </w:pPr>
            <w:r w:rsidRPr="00C245E3">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07A26A52" w14:textId="77777777" w:rsidR="00432804" w:rsidRPr="00C245E3" w:rsidRDefault="00432804" w:rsidP="00F20521">
            <w:pPr>
              <w:suppressAutoHyphens w:val="0"/>
              <w:jc w:val="center"/>
              <w:rPr>
                <w:color w:val="FF0000"/>
                <w:lang w:eastAsia="et-EE"/>
              </w:rPr>
            </w:pPr>
            <w:r w:rsidRPr="00C245E3">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7CD58F85" w14:textId="77777777" w:rsidR="00432804" w:rsidRPr="00C245E3" w:rsidRDefault="00432804" w:rsidP="00F20521">
            <w:pPr>
              <w:suppressAutoHyphens w:val="0"/>
              <w:jc w:val="center"/>
              <w:rPr>
                <w:color w:val="FF0000"/>
                <w:lang w:eastAsia="et-EE"/>
              </w:rPr>
            </w:pPr>
            <w:r w:rsidRPr="00C245E3">
              <w:rPr>
                <w:color w:val="FF0000"/>
                <w:lang w:eastAsia="et-EE"/>
              </w:rPr>
              <w:t>31,5</w:t>
            </w:r>
          </w:p>
        </w:tc>
      </w:tr>
      <w:tr w:rsidR="00432804" w:rsidRPr="00C245E3" w14:paraId="67F28A2D"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39D66F9D" w14:textId="77777777" w:rsidR="00432804" w:rsidRPr="00C245E3" w:rsidRDefault="00432804" w:rsidP="00F20521">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7284B3CC" w14:textId="77777777" w:rsidR="00432804" w:rsidRPr="00C245E3" w:rsidRDefault="00432804" w:rsidP="00F20521">
            <w:pPr>
              <w:suppressAutoHyphens w:val="0"/>
              <w:jc w:val="center"/>
              <w:rPr>
                <w:color w:val="FF0000"/>
                <w:lang w:eastAsia="et-EE"/>
              </w:rPr>
            </w:pPr>
            <w:r w:rsidRPr="00C245E3">
              <w:rPr>
                <w:color w:val="FF0000"/>
                <w:lang w:eastAsia="et-EE"/>
              </w:rPr>
              <w:t>Hälve sõelal, massi-%</w:t>
            </w:r>
          </w:p>
        </w:tc>
      </w:tr>
      <w:tr w:rsidR="00432804" w:rsidRPr="0058748D" w14:paraId="142BE0DF" w14:textId="77777777" w:rsidTr="00F20521">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5EABBDEE" w14:textId="77777777" w:rsidR="00432804" w:rsidRPr="00C245E3" w:rsidRDefault="00432804" w:rsidP="00F20521">
            <w:pPr>
              <w:suppressAutoHyphens w:val="0"/>
              <w:rPr>
                <w:color w:val="FF0000"/>
                <w:lang w:eastAsia="et-EE"/>
              </w:rPr>
            </w:pPr>
            <w:r w:rsidRPr="00C245E3">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7DA24EA4" w14:textId="77777777" w:rsidR="00432804" w:rsidRPr="00C245E3" w:rsidRDefault="00432804" w:rsidP="00F20521">
            <w:pPr>
              <w:suppressAutoHyphens w:val="0"/>
              <w:jc w:val="center"/>
              <w:rPr>
                <w:color w:val="FF0000"/>
                <w:lang w:eastAsia="et-EE"/>
              </w:rPr>
            </w:pPr>
            <w:r w:rsidRPr="00C245E3">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56AFDB18" w14:textId="77777777" w:rsidR="00432804" w:rsidRPr="00C245E3" w:rsidRDefault="00432804" w:rsidP="00F20521">
            <w:pPr>
              <w:suppressAutoHyphens w:val="0"/>
              <w:jc w:val="center"/>
              <w:rPr>
                <w:color w:val="FF0000"/>
                <w:lang w:eastAsia="et-EE"/>
              </w:rPr>
            </w:pPr>
            <w:r w:rsidRPr="00C245E3">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337508C1" w14:textId="77777777" w:rsidR="00432804" w:rsidRPr="00C245E3" w:rsidRDefault="00432804" w:rsidP="00F20521">
            <w:pPr>
              <w:suppressAutoHyphens w:val="0"/>
              <w:jc w:val="center"/>
              <w:rPr>
                <w:color w:val="FF0000"/>
                <w:lang w:eastAsia="et-EE"/>
              </w:rPr>
            </w:pPr>
            <w:r w:rsidRPr="00C245E3">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2BDD9035" w14:textId="77777777" w:rsidR="00432804" w:rsidRPr="00C245E3" w:rsidRDefault="00432804" w:rsidP="00F20521">
            <w:pPr>
              <w:suppressAutoHyphens w:val="0"/>
              <w:jc w:val="center"/>
              <w:rPr>
                <w:color w:val="FF0000"/>
                <w:lang w:eastAsia="et-EE"/>
              </w:rPr>
            </w:pPr>
            <w:r w:rsidRPr="00C245E3">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6DF20EA7" w14:textId="77777777" w:rsidR="00432804" w:rsidRPr="00C245E3" w:rsidRDefault="00432804" w:rsidP="00F20521">
            <w:pPr>
              <w:suppressAutoHyphens w:val="0"/>
              <w:jc w:val="center"/>
              <w:rPr>
                <w:color w:val="FF0000"/>
                <w:lang w:eastAsia="et-EE"/>
              </w:rPr>
            </w:pPr>
            <w:r w:rsidRPr="00C245E3">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7A290EDB" w14:textId="77777777" w:rsidR="00432804" w:rsidRPr="00C245E3" w:rsidRDefault="00432804" w:rsidP="00F20521">
            <w:pPr>
              <w:suppressAutoHyphens w:val="0"/>
              <w:jc w:val="center"/>
              <w:rPr>
                <w:color w:val="FF0000"/>
                <w:lang w:eastAsia="et-EE"/>
              </w:rPr>
            </w:pPr>
            <w:r w:rsidRPr="00C245E3">
              <w:rPr>
                <w:color w:val="FF0000"/>
                <w:lang w:eastAsia="et-EE"/>
              </w:rPr>
              <w:t>+/-8</w:t>
            </w:r>
          </w:p>
        </w:tc>
      </w:tr>
    </w:tbl>
    <w:p w14:paraId="6B08C221" w14:textId="77777777" w:rsidR="007B6AD4" w:rsidRPr="005D1CF5" w:rsidRDefault="007B6AD4" w:rsidP="007B6AD4">
      <w:pPr>
        <w:suppressAutoHyphens w:val="0"/>
        <w:autoSpaceDE w:val="0"/>
        <w:autoSpaceDN w:val="0"/>
        <w:adjustRightInd w:val="0"/>
        <w:jc w:val="both"/>
        <w:rPr>
          <w:lang w:eastAsia="et-EE"/>
        </w:rPr>
      </w:pPr>
    </w:p>
    <w:p w14:paraId="7A7164A9" w14:textId="7B7A900E" w:rsidR="005E2201" w:rsidRPr="009459D4" w:rsidRDefault="005E2201" w:rsidP="008D0A7B">
      <w:pPr>
        <w:jc w:val="both"/>
      </w:pPr>
      <w:r w:rsidRPr="005D1CF5">
        <w:t xml:space="preserve">Töö </w:t>
      </w:r>
      <w:r w:rsidR="00680CF2" w:rsidRPr="005D1CF5">
        <w:t>teh</w:t>
      </w:r>
      <w:r w:rsidR="00773151" w:rsidRPr="005D1CF5">
        <w:t>n</w:t>
      </w:r>
      <w:r w:rsidR="00680CF2" w:rsidRPr="005D1CF5">
        <w:t xml:space="preserve">iliseks </w:t>
      </w:r>
      <w:r w:rsidRPr="005D1CF5">
        <w:t xml:space="preserve">aluseks on </w:t>
      </w:r>
      <w:r w:rsidR="00632354">
        <w:rPr>
          <w:b/>
          <w:bCs/>
        </w:rPr>
        <w:t>Projekteerimisbüroo Maa ja Vesi AS</w:t>
      </w:r>
      <w:r w:rsidR="00632354" w:rsidRPr="007D478A">
        <w:t xml:space="preserve"> poolt koostatud</w:t>
      </w:r>
      <w:r w:rsidR="00632354">
        <w:t xml:space="preserve"> „</w:t>
      </w:r>
      <w:r w:rsidR="00CE23D5" w:rsidRPr="00CE23D5">
        <w:t>Metsa Selja teed</w:t>
      </w:r>
      <w:r w:rsidR="00632354" w:rsidRPr="005C4C89">
        <w:t>e</w:t>
      </w:r>
      <w:r w:rsidR="00632354" w:rsidRPr="00FE5239">
        <w:t xml:space="preserve"> rekonstrueerimi</w:t>
      </w:r>
      <w:r w:rsidR="00632354">
        <w:t>s</w:t>
      </w:r>
      <w:r w:rsidR="00632354" w:rsidRPr="00FE5239">
        <w:t>e</w:t>
      </w:r>
      <w:r w:rsidR="00632354">
        <w:t xml:space="preserve"> projekt</w:t>
      </w:r>
      <w:r w:rsidR="00CE23D5">
        <w:t xml:space="preserve"> V02</w:t>
      </w:r>
      <w:r w:rsidR="00632354" w:rsidRPr="004E2589">
        <w:t>“</w:t>
      </w:r>
      <w:r w:rsidR="001B7F7F" w:rsidRPr="005D1CF5">
        <w:t xml:space="preserve"> </w:t>
      </w:r>
      <w:r w:rsidRPr="005D1CF5">
        <w:t>(</w:t>
      </w:r>
      <w:r w:rsidR="002F4DFE" w:rsidRPr="005D1CF5">
        <w:rPr>
          <w:color w:val="000000"/>
        </w:rPr>
        <w:t>Lisa 4 – P</w:t>
      </w:r>
      <w:r w:rsidR="00CD438E" w:rsidRPr="005D1CF5">
        <w:rPr>
          <w:color w:val="000000"/>
        </w:rPr>
        <w:t>rojekt</w:t>
      </w:r>
      <w:r w:rsidRPr="005D1CF5">
        <w:t>)</w:t>
      </w:r>
      <w:r w:rsidR="00680CF2" w:rsidRPr="005D1CF5">
        <w:t xml:space="preserve"> ja</w:t>
      </w:r>
      <w:r w:rsidR="00680CF2" w:rsidRPr="00A67AE4">
        <w:t xml:space="preserve">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 xml:space="preserve">Ehitusobjektile tarnitavad looduslikud ehitusmaterjalid (liiv, kruus, paekivi) võivad pärineda vaid kehtiva kaevandamisloaga kaevandustest. Töövõtja peab esitama hankijale pärast tööde </w:t>
      </w:r>
      <w:r w:rsidRPr="0075402E">
        <w:lastRenderedPageBreak/>
        <w:t>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5C84196F" w:rsidR="005E2201" w:rsidRPr="002E4E98" w:rsidRDefault="005E2201" w:rsidP="00A445AE">
      <w:pPr>
        <w:jc w:val="both"/>
        <w:rPr>
          <w:color w:val="000000"/>
        </w:rPr>
      </w:pPr>
      <w:r w:rsidRPr="002E4E98">
        <w:rPr>
          <w:color w:val="000000"/>
        </w:rPr>
        <w:t xml:space="preserve">Objektiga on võimalik tutvuda: metsaparandaja </w:t>
      </w:r>
      <w:r w:rsidR="00C631E0" w:rsidRPr="00F16DA6">
        <w:t xml:space="preserve">Ülo Lindjärv tel: 505 0744; e-post </w:t>
      </w:r>
      <w:hyperlink r:id="rId10" w:history="1">
        <w:r w:rsidR="00C631E0" w:rsidRPr="00F16DA6">
          <w:rPr>
            <w:rStyle w:val="Hperlink"/>
          </w:rPr>
          <w:t>ulo.lindjarv@rmk.ee</w:t>
        </w:r>
      </w:hyperlink>
      <w:r w:rsidR="00C631E0"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7A1446D4" w14:textId="77777777" w:rsidR="00F5349B" w:rsidRDefault="00F5349B" w:rsidP="00F5349B">
      <w:pPr>
        <w:tabs>
          <w:tab w:val="left" w:pos="567"/>
        </w:tabs>
        <w:jc w:val="both"/>
      </w:pPr>
      <w:r>
        <w:t>7.1.</w:t>
      </w:r>
      <w:r>
        <w:tab/>
        <w:t>Pakkuja esitab hankedokumentide Lisa 1 – Hinnapakkumuse vormi. ERHR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76EE3A7C" w14:textId="77777777" w:rsidR="00F5349B" w:rsidRDefault="00F5349B" w:rsidP="00F5349B">
      <w:pPr>
        <w:tabs>
          <w:tab w:val="left" w:pos="567"/>
        </w:tabs>
        <w:jc w:val="both"/>
      </w:pPr>
      <w:r>
        <w:t>7.2.</w:t>
      </w:r>
      <w:r>
        <w:tab/>
        <w:t xml:space="preserve">Hankija hindab vastavaks tunnistatud pakkumusi vastavalt riigihanke alusdokumentides nimetatud pakkumuste hindamise kriteeriumidele. Hankija tunnistab edukaks pakkumuste hindamise kriteeriumide kohaselt majanduslikult soodsaima pakkumuse. Hankija arvestab </w:t>
      </w:r>
      <w:r>
        <w:lastRenderedPageBreak/>
        <w:t>majanduslikult soodsaima pakkumuse väljaselgitamisel ainult pakkumuse maksumust ja tunnistab edukaks madalaima maksumusega pakkumuse.</w:t>
      </w:r>
    </w:p>
    <w:p w14:paraId="2C469079" w14:textId="77777777" w:rsidR="00F5349B" w:rsidRDefault="00F5349B" w:rsidP="00F5349B">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2A213B50" w14:textId="77777777" w:rsidR="00F5349B" w:rsidRDefault="00F5349B" w:rsidP="00F5349B">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57ED3F3B" w14:textId="77777777" w:rsidR="00F5349B" w:rsidRDefault="00F5349B" w:rsidP="00F5349B">
      <w:pPr>
        <w:tabs>
          <w:tab w:val="left" w:pos="567"/>
        </w:tabs>
        <w:jc w:val="both"/>
      </w:pPr>
      <w:r>
        <w:t>7.5.</w:t>
      </w:r>
      <w:r>
        <w:tab/>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439FAC1A" w14:textId="77777777" w:rsidR="00F5349B" w:rsidRDefault="00F5349B" w:rsidP="00F5349B">
      <w:pPr>
        <w:tabs>
          <w:tab w:val="left" w:pos="567"/>
        </w:tabs>
        <w:jc w:val="both"/>
      </w:pPr>
      <w:r>
        <w:t>7.6.</w:t>
      </w:r>
      <w:r>
        <w:tab/>
        <w:t>Kasutades RHS § 125 lg 5 sätestatud võimalust sätestada riigihanke alusdokumentides teisiti, ei kohalda hankija käesoleva lihthanke hankemenetluse läbiviimisel RHS §-s 115 lg 2 p-des 1, 2, lg 2 1 ja lg 3-6 märgitut.</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lastRenderedPageBreak/>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EE53A" w14:textId="77777777" w:rsidR="0058155A" w:rsidRDefault="0058155A">
      <w:r>
        <w:separator/>
      </w:r>
    </w:p>
  </w:endnote>
  <w:endnote w:type="continuationSeparator" w:id="0">
    <w:p w14:paraId="24C210FE" w14:textId="77777777" w:rsidR="0058155A" w:rsidRDefault="00581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EA5B1" w14:textId="77777777" w:rsidR="0058155A" w:rsidRDefault="0058155A">
      <w:r>
        <w:separator/>
      </w:r>
    </w:p>
  </w:footnote>
  <w:footnote w:type="continuationSeparator" w:id="0">
    <w:p w14:paraId="7443986C" w14:textId="77777777" w:rsidR="0058155A" w:rsidRDefault="005815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4C0E70CA" w:rsidR="00E15B6A" w:rsidRPr="00DB67AA" w:rsidRDefault="0018274C" w:rsidP="00E4330A">
    <w:pPr>
      <w:rPr>
        <w:bCs/>
        <w:i/>
      </w:rPr>
    </w:pPr>
    <w:r w:rsidRPr="0018274C">
      <w:rPr>
        <w:bCs/>
        <w:i/>
      </w:rPr>
      <w:t xml:space="preserve">Peeterselja tee, </w:t>
    </w:r>
    <w:proofErr w:type="spellStart"/>
    <w:r w:rsidRPr="0018274C">
      <w:rPr>
        <w:bCs/>
        <w:i/>
      </w:rPr>
      <w:t>Silgi</w:t>
    </w:r>
    <w:proofErr w:type="spellEnd"/>
    <w:r w:rsidRPr="0018274C">
      <w:rPr>
        <w:bCs/>
        <w:i/>
      </w:rPr>
      <w:t xml:space="preserve"> karjääri tee, Sõjatee ja Nõmmemetsa tee</w:t>
    </w:r>
    <w:r w:rsidR="005E6148" w:rsidRPr="005E6148">
      <w:rPr>
        <w:bCs/>
        <w:i/>
      </w:rPr>
      <w:t xml:space="preserve">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0B5C04"/>
    <w:multiLevelType w:val="hybridMultilevel"/>
    <w:tmpl w:val="BCFA55F6"/>
    <w:lvl w:ilvl="0" w:tplc="54A814EC">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46F5540"/>
    <w:multiLevelType w:val="hybridMultilevel"/>
    <w:tmpl w:val="E5AA6488"/>
    <w:lvl w:ilvl="0" w:tplc="20388C4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574755E"/>
    <w:multiLevelType w:val="hybridMultilevel"/>
    <w:tmpl w:val="C1008E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B8D5223"/>
    <w:multiLevelType w:val="hybridMultilevel"/>
    <w:tmpl w:val="2C0E7150"/>
    <w:lvl w:ilvl="0" w:tplc="E4485F3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05648D2"/>
    <w:multiLevelType w:val="hybridMultilevel"/>
    <w:tmpl w:val="D8EA0B3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9DB7F6E"/>
    <w:multiLevelType w:val="hybridMultilevel"/>
    <w:tmpl w:val="F65251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3F450C5"/>
    <w:multiLevelType w:val="hybridMultilevel"/>
    <w:tmpl w:val="412A75EA"/>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4" w15:restartNumberingAfterBreak="0">
    <w:nsid w:val="56055123"/>
    <w:multiLevelType w:val="hybridMultilevel"/>
    <w:tmpl w:val="EC30B4FA"/>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5"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9473830"/>
    <w:multiLevelType w:val="hybridMultilevel"/>
    <w:tmpl w:val="06E4CC5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401406A"/>
    <w:multiLevelType w:val="hybridMultilevel"/>
    <w:tmpl w:val="CD304A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61C044E"/>
    <w:multiLevelType w:val="hybridMultilevel"/>
    <w:tmpl w:val="D7CE8C6E"/>
    <w:lvl w:ilvl="0" w:tplc="CFBC067A">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E045CDC"/>
    <w:multiLevelType w:val="hybridMultilevel"/>
    <w:tmpl w:val="294834C8"/>
    <w:lvl w:ilvl="0" w:tplc="1F0C6D1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7E9E36C1"/>
    <w:multiLevelType w:val="hybridMultilevel"/>
    <w:tmpl w:val="4D506268"/>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3"/>
  </w:num>
  <w:num w:numId="4" w16cid:durableId="288512512">
    <w:abstractNumId w:val="15"/>
  </w:num>
  <w:num w:numId="5" w16cid:durableId="358094909">
    <w:abstractNumId w:val="7"/>
  </w:num>
  <w:num w:numId="6" w16cid:durableId="1004746632">
    <w:abstractNumId w:val="9"/>
  </w:num>
  <w:num w:numId="7" w16cid:durableId="101993393">
    <w:abstractNumId w:val="20"/>
  </w:num>
  <w:num w:numId="8" w16cid:durableId="2010674900">
    <w:abstractNumId w:val="4"/>
  </w:num>
  <w:num w:numId="9" w16cid:durableId="1558663596">
    <w:abstractNumId w:val="6"/>
  </w:num>
  <w:num w:numId="10" w16cid:durableId="2141148718">
    <w:abstractNumId w:val="18"/>
  </w:num>
  <w:num w:numId="11" w16cid:durableId="1011377686">
    <w:abstractNumId w:val="21"/>
  </w:num>
  <w:num w:numId="12" w16cid:durableId="607468018">
    <w:abstractNumId w:val="11"/>
  </w:num>
  <w:num w:numId="13" w16cid:durableId="1066224364">
    <w:abstractNumId w:val="5"/>
  </w:num>
  <w:num w:numId="14" w16cid:durableId="1931960785">
    <w:abstractNumId w:val="14"/>
  </w:num>
  <w:num w:numId="15" w16cid:durableId="1077097367">
    <w:abstractNumId w:val="17"/>
  </w:num>
  <w:num w:numId="16" w16cid:durableId="314988313">
    <w:abstractNumId w:val="19"/>
  </w:num>
  <w:num w:numId="17" w16cid:durableId="1032001670">
    <w:abstractNumId w:val="16"/>
  </w:num>
  <w:num w:numId="18" w16cid:durableId="587227910">
    <w:abstractNumId w:val="10"/>
  </w:num>
  <w:num w:numId="19" w16cid:durableId="1112625496">
    <w:abstractNumId w:val="8"/>
  </w:num>
  <w:num w:numId="20" w16cid:durableId="1693679234">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1000B"/>
    <w:rsid w:val="00010C33"/>
    <w:rsid w:val="000117CF"/>
    <w:rsid w:val="00011A7E"/>
    <w:rsid w:val="00011FA4"/>
    <w:rsid w:val="000124B5"/>
    <w:rsid w:val="00012652"/>
    <w:rsid w:val="00012FFF"/>
    <w:rsid w:val="00016494"/>
    <w:rsid w:val="00016BE5"/>
    <w:rsid w:val="00017139"/>
    <w:rsid w:val="00017BC2"/>
    <w:rsid w:val="00020BED"/>
    <w:rsid w:val="000215DB"/>
    <w:rsid w:val="000220D7"/>
    <w:rsid w:val="000220E1"/>
    <w:rsid w:val="00023945"/>
    <w:rsid w:val="00023D0B"/>
    <w:rsid w:val="00024CE0"/>
    <w:rsid w:val="00024D65"/>
    <w:rsid w:val="00025BAB"/>
    <w:rsid w:val="00025BBB"/>
    <w:rsid w:val="00025FA3"/>
    <w:rsid w:val="000260D8"/>
    <w:rsid w:val="00026992"/>
    <w:rsid w:val="0003069B"/>
    <w:rsid w:val="00031C30"/>
    <w:rsid w:val="00032836"/>
    <w:rsid w:val="0003434E"/>
    <w:rsid w:val="000362E2"/>
    <w:rsid w:val="0003647D"/>
    <w:rsid w:val="00036BCC"/>
    <w:rsid w:val="00040158"/>
    <w:rsid w:val="000410AD"/>
    <w:rsid w:val="0004239B"/>
    <w:rsid w:val="000433B2"/>
    <w:rsid w:val="00043CE0"/>
    <w:rsid w:val="00044336"/>
    <w:rsid w:val="0004461C"/>
    <w:rsid w:val="0004536B"/>
    <w:rsid w:val="00045C44"/>
    <w:rsid w:val="000474F8"/>
    <w:rsid w:val="000515ED"/>
    <w:rsid w:val="0005221F"/>
    <w:rsid w:val="00053B6E"/>
    <w:rsid w:val="00054748"/>
    <w:rsid w:val="00055795"/>
    <w:rsid w:val="00055844"/>
    <w:rsid w:val="00055F47"/>
    <w:rsid w:val="00056FA2"/>
    <w:rsid w:val="00060F78"/>
    <w:rsid w:val="000617E7"/>
    <w:rsid w:val="00062902"/>
    <w:rsid w:val="00062E81"/>
    <w:rsid w:val="00063AD9"/>
    <w:rsid w:val="00063C5E"/>
    <w:rsid w:val="00064C7C"/>
    <w:rsid w:val="00067748"/>
    <w:rsid w:val="000679CF"/>
    <w:rsid w:val="00071346"/>
    <w:rsid w:val="00072694"/>
    <w:rsid w:val="00074D55"/>
    <w:rsid w:val="000759F7"/>
    <w:rsid w:val="00075FE3"/>
    <w:rsid w:val="00081542"/>
    <w:rsid w:val="00081C19"/>
    <w:rsid w:val="0008263A"/>
    <w:rsid w:val="0008346C"/>
    <w:rsid w:val="00083D3E"/>
    <w:rsid w:val="000851A8"/>
    <w:rsid w:val="000873FC"/>
    <w:rsid w:val="000874C4"/>
    <w:rsid w:val="00087564"/>
    <w:rsid w:val="00092C99"/>
    <w:rsid w:val="00093488"/>
    <w:rsid w:val="00093810"/>
    <w:rsid w:val="00094E73"/>
    <w:rsid w:val="0009592C"/>
    <w:rsid w:val="00095E23"/>
    <w:rsid w:val="00096DE1"/>
    <w:rsid w:val="00097159"/>
    <w:rsid w:val="00097ABA"/>
    <w:rsid w:val="000A0B7E"/>
    <w:rsid w:val="000A1027"/>
    <w:rsid w:val="000A26B1"/>
    <w:rsid w:val="000A270C"/>
    <w:rsid w:val="000A2CAB"/>
    <w:rsid w:val="000A4185"/>
    <w:rsid w:val="000A57BB"/>
    <w:rsid w:val="000A68E5"/>
    <w:rsid w:val="000A6B4D"/>
    <w:rsid w:val="000B1AAA"/>
    <w:rsid w:val="000B2163"/>
    <w:rsid w:val="000B2C66"/>
    <w:rsid w:val="000B3675"/>
    <w:rsid w:val="000B467C"/>
    <w:rsid w:val="000B4FD8"/>
    <w:rsid w:val="000B6354"/>
    <w:rsid w:val="000B6371"/>
    <w:rsid w:val="000B6FE2"/>
    <w:rsid w:val="000B70FA"/>
    <w:rsid w:val="000B7E3D"/>
    <w:rsid w:val="000C1FF7"/>
    <w:rsid w:val="000C2347"/>
    <w:rsid w:val="000C4D34"/>
    <w:rsid w:val="000C61E9"/>
    <w:rsid w:val="000C6D79"/>
    <w:rsid w:val="000C7C2A"/>
    <w:rsid w:val="000C7F19"/>
    <w:rsid w:val="000D00E3"/>
    <w:rsid w:val="000D0F18"/>
    <w:rsid w:val="000D1273"/>
    <w:rsid w:val="000D276F"/>
    <w:rsid w:val="000D289F"/>
    <w:rsid w:val="000D3F81"/>
    <w:rsid w:val="000D3F97"/>
    <w:rsid w:val="000D4434"/>
    <w:rsid w:val="000D52B1"/>
    <w:rsid w:val="000D5999"/>
    <w:rsid w:val="000D6ACB"/>
    <w:rsid w:val="000D7567"/>
    <w:rsid w:val="000D7CCF"/>
    <w:rsid w:val="000E0D03"/>
    <w:rsid w:val="000E0D3F"/>
    <w:rsid w:val="000E0DFA"/>
    <w:rsid w:val="000E0FC7"/>
    <w:rsid w:val="000E129C"/>
    <w:rsid w:val="000E153A"/>
    <w:rsid w:val="000E2233"/>
    <w:rsid w:val="000E2E51"/>
    <w:rsid w:val="000E4999"/>
    <w:rsid w:val="000E4CD7"/>
    <w:rsid w:val="000E5532"/>
    <w:rsid w:val="000E62E9"/>
    <w:rsid w:val="000E705B"/>
    <w:rsid w:val="000E773A"/>
    <w:rsid w:val="000E782E"/>
    <w:rsid w:val="000F0F25"/>
    <w:rsid w:val="000F10A4"/>
    <w:rsid w:val="000F1872"/>
    <w:rsid w:val="000F5282"/>
    <w:rsid w:val="000F6351"/>
    <w:rsid w:val="000F6AF9"/>
    <w:rsid w:val="000F72B5"/>
    <w:rsid w:val="000F7BC9"/>
    <w:rsid w:val="001017FE"/>
    <w:rsid w:val="0010181F"/>
    <w:rsid w:val="001049B5"/>
    <w:rsid w:val="00105A31"/>
    <w:rsid w:val="0010695B"/>
    <w:rsid w:val="00106C63"/>
    <w:rsid w:val="0010751B"/>
    <w:rsid w:val="00111E0A"/>
    <w:rsid w:val="00113F93"/>
    <w:rsid w:val="00114612"/>
    <w:rsid w:val="001158A8"/>
    <w:rsid w:val="00115A20"/>
    <w:rsid w:val="001165A0"/>
    <w:rsid w:val="00116E23"/>
    <w:rsid w:val="001217B9"/>
    <w:rsid w:val="00123C2C"/>
    <w:rsid w:val="00125999"/>
    <w:rsid w:val="00125E04"/>
    <w:rsid w:val="001265EE"/>
    <w:rsid w:val="00127C07"/>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0C49"/>
    <w:rsid w:val="00142B95"/>
    <w:rsid w:val="00142DF2"/>
    <w:rsid w:val="001431B5"/>
    <w:rsid w:val="00144EC3"/>
    <w:rsid w:val="00145215"/>
    <w:rsid w:val="00145E47"/>
    <w:rsid w:val="00146727"/>
    <w:rsid w:val="00147082"/>
    <w:rsid w:val="001470EB"/>
    <w:rsid w:val="001477C5"/>
    <w:rsid w:val="00151F23"/>
    <w:rsid w:val="0015262E"/>
    <w:rsid w:val="00153E72"/>
    <w:rsid w:val="0015411C"/>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6732D"/>
    <w:rsid w:val="00167E09"/>
    <w:rsid w:val="00170D03"/>
    <w:rsid w:val="00172102"/>
    <w:rsid w:val="001758ED"/>
    <w:rsid w:val="0017632A"/>
    <w:rsid w:val="00176926"/>
    <w:rsid w:val="00176BD6"/>
    <w:rsid w:val="001771E9"/>
    <w:rsid w:val="001778BA"/>
    <w:rsid w:val="00177AAB"/>
    <w:rsid w:val="00177C05"/>
    <w:rsid w:val="0018010C"/>
    <w:rsid w:val="0018159D"/>
    <w:rsid w:val="001818F4"/>
    <w:rsid w:val="0018274C"/>
    <w:rsid w:val="001840C5"/>
    <w:rsid w:val="00184DCA"/>
    <w:rsid w:val="00184DE8"/>
    <w:rsid w:val="00186A9E"/>
    <w:rsid w:val="0018716B"/>
    <w:rsid w:val="00192CCF"/>
    <w:rsid w:val="0019393A"/>
    <w:rsid w:val="00194892"/>
    <w:rsid w:val="00195DD4"/>
    <w:rsid w:val="00196020"/>
    <w:rsid w:val="00197A0E"/>
    <w:rsid w:val="001A0251"/>
    <w:rsid w:val="001A1BB4"/>
    <w:rsid w:val="001A2315"/>
    <w:rsid w:val="001A4261"/>
    <w:rsid w:val="001A4613"/>
    <w:rsid w:val="001A48A4"/>
    <w:rsid w:val="001A649F"/>
    <w:rsid w:val="001B1047"/>
    <w:rsid w:val="001B176C"/>
    <w:rsid w:val="001B20F1"/>
    <w:rsid w:val="001B27BC"/>
    <w:rsid w:val="001B2C9F"/>
    <w:rsid w:val="001B3C55"/>
    <w:rsid w:val="001B3D10"/>
    <w:rsid w:val="001B427A"/>
    <w:rsid w:val="001B5600"/>
    <w:rsid w:val="001B74CB"/>
    <w:rsid w:val="001B7BA0"/>
    <w:rsid w:val="001B7F7F"/>
    <w:rsid w:val="001C02BF"/>
    <w:rsid w:val="001C20C9"/>
    <w:rsid w:val="001C27D1"/>
    <w:rsid w:val="001C5360"/>
    <w:rsid w:val="001C6E61"/>
    <w:rsid w:val="001C7473"/>
    <w:rsid w:val="001C7661"/>
    <w:rsid w:val="001D0162"/>
    <w:rsid w:val="001D04F5"/>
    <w:rsid w:val="001D1791"/>
    <w:rsid w:val="001D1A93"/>
    <w:rsid w:val="001D1C99"/>
    <w:rsid w:val="001D2137"/>
    <w:rsid w:val="001D2462"/>
    <w:rsid w:val="001D2DB7"/>
    <w:rsid w:val="001D3951"/>
    <w:rsid w:val="001D47C8"/>
    <w:rsid w:val="001D5ACF"/>
    <w:rsid w:val="001D603F"/>
    <w:rsid w:val="001D6096"/>
    <w:rsid w:val="001E0066"/>
    <w:rsid w:val="001E01CC"/>
    <w:rsid w:val="001E07C7"/>
    <w:rsid w:val="001E0905"/>
    <w:rsid w:val="001E1DB8"/>
    <w:rsid w:val="001E22CC"/>
    <w:rsid w:val="001E2586"/>
    <w:rsid w:val="001E577A"/>
    <w:rsid w:val="001E7D40"/>
    <w:rsid w:val="001F00FD"/>
    <w:rsid w:val="001F0418"/>
    <w:rsid w:val="001F0884"/>
    <w:rsid w:val="001F12FD"/>
    <w:rsid w:val="001F1EE2"/>
    <w:rsid w:val="001F22CC"/>
    <w:rsid w:val="001F2AC7"/>
    <w:rsid w:val="001F437F"/>
    <w:rsid w:val="001F54FE"/>
    <w:rsid w:val="001F5DEC"/>
    <w:rsid w:val="001F6D6C"/>
    <w:rsid w:val="001F7B7F"/>
    <w:rsid w:val="001F7D24"/>
    <w:rsid w:val="0020015C"/>
    <w:rsid w:val="00200CF8"/>
    <w:rsid w:val="0020103B"/>
    <w:rsid w:val="002011A6"/>
    <w:rsid w:val="0020255A"/>
    <w:rsid w:val="0020608E"/>
    <w:rsid w:val="002067D1"/>
    <w:rsid w:val="002073BB"/>
    <w:rsid w:val="00207FBC"/>
    <w:rsid w:val="0021065F"/>
    <w:rsid w:val="00210E0F"/>
    <w:rsid w:val="00211846"/>
    <w:rsid w:val="002120A3"/>
    <w:rsid w:val="0021233F"/>
    <w:rsid w:val="00212C6A"/>
    <w:rsid w:val="00214477"/>
    <w:rsid w:val="00214D62"/>
    <w:rsid w:val="00215350"/>
    <w:rsid w:val="0021746E"/>
    <w:rsid w:val="002178C5"/>
    <w:rsid w:val="002201B0"/>
    <w:rsid w:val="002206B6"/>
    <w:rsid w:val="00223AA5"/>
    <w:rsid w:val="00223C44"/>
    <w:rsid w:val="002240B8"/>
    <w:rsid w:val="00226B7A"/>
    <w:rsid w:val="00227241"/>
    <w:rsid w:val="00227F44"/>
    <w:rsid w:val="00230392"/>
    <w:rsid w:val="002303B3"/>
    <w:rsid w:val="002323A7"/>
    <w:rsid w:val="00233438"/>
    <w:rsid w:val="00233D9C"/>
    <w:rsid w:val="002352C0"/>
    <w:rsid w:val="00235B7A"/>
    <w:rsid w:val="002364D1"/>
    <w:rsid w:val="00237E3D"/>
    <w:rsid w:val="00237FAB"/>
    <w:rsid w:val="002400FD"/>
    <w:rsid w:val="0024060E"/>
    <w:rsid w:val="002425C5"/>
    <w:rsid w:val="00243327"/>
    <w:rsid w:val="00244B31"/>
    <w:rsid w:val="002455C3"/>
    <w:rsid w:val="002462C1"/>
    <w:rsid w:val="0024657B"/>
    <w:rsid w:val="0024674B"/>
    <w:rsid w:val="002472E8"/>
    <w:rsid w:val="00247C5F"/>
    <w:rsid w:val="00247EBE"/>
    <w:rsid w:val="0025438B"/>
    <w:rsid w:val="00254970"/>
    <w:rsid w:val="002549D8"/>
    <w:rsid w:val="002562D1"/>
    <w:rsid w:val="00256F5C"/>
    <w:rsid w:val="00257ACC"/>
    <w:rsid w:val="002605EC"/>
    <w:rsid w:val="00260718"/>
    <w:rsid w:val="00260A5E"/>
    <w:rsid w:val="002615B0"/>
    <w:rsid w:val="00264610"/>
    <w:rsid w:val="00266B97"/>
    <w:rsid w:val="00266E57"/>
    <w:rsid w:val="002670AD"/>
    <w:rsid w:val="002706D0"/>
    <w:rsid w:val="00271D8C"/>
    <w:rsid w:val="00274144"/>
    <w:rsid w:val="00275776"/>
    <w:rsid w:val="00276185"/>
    <w:rsid w:val="002765B1"/>
    <w:rsid w:val="00277485"/>
    <w:rsid w:val="00280C86"/>
    <w:rsid w:val="00282C8E"/>
    <w:rsid w:val="00283425"/>
    <w:rsid w:val="00283A14"/>
    <w:rsid w:val="00283C71"/>
    <w:rsid w:val="00285145"/>
    <w:rsid w:val="00285EAF"/>
    <w:rsid w:val="00286E3D"/>
    <w:rsid w:val="0028711C"/>
    <w:rsid w:val="002871F6"/>
    <w:rsid w:val="00287ED1"/>
    <w:rsid w:val="0029058D"/>
    <w:rsid w:val="002914D1"/>
    <w:rsid w:val="00291A54"/>
    <w:rsid w:val="00291E82"/>
    <w:rsid w:val="0029232B"/>
    <w:rsid w:val="0029343B"/>
    <w:rsid w:val="00293C40"/>
    <w:rsid w:val="002941F8"/>
    <w:rsid w:val="0029445B"/>
    <w:rsid w:val="0029486D"/>
    <w:rsid w:val="002948E5"/>
    <w:rsid w:val="0029505A"/>
    <w:rsid w:val="0029525C"/>
    <w:rsid w:val="00297FA7"/>
    <w:rsid w:val="002A0BCA"/>
    <w:rsid w:val="002A2400"/>
    <w:rsid w:val="002A3318"/>
    <w:rsid w:val="002A4B21"/>
    <w:rsid w:val="002A4FDD"/>
    <w:rsid w:val="002A6504"/>
    <w:rsid w:val="002A694F"/>
    <w:rsid w:val="002A7986"/>
    <w:rsid w:val="002B1E68"/>
    <w:rsid w:val="002B22A0"/>
    <w:rsid w:val="002B5018"/>
    <w:rsid w:val="002B53E2"/>
    <w:rsid w:val="002B58D1"/>
    <w:rsid w:val="002B592B"/>
    <w:rsid w:val="002B5FE7"/>
    <w:rsid w:val="002B78AA"/>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E024C"/>
    <w:rsid w:val="002E2F16"/>
    <w:rsid w:val="002E49C6"/>
    <w:rsid w:val="002E53E3"/>
    <w:rsid w:val="002E56BF"/>
    <w:rsid w:val="002E596D"/>
    <w:rsid w:val="002E5AB6"/>
    <w:rsid w:val="002E7012"/>
    <w:rsid w:val="002F05AA"/>
    <w:rsid w:val="002F2CB4"/>
    <w:rsid w:val="002F416F"/>
    <w:rsid w:val="002F4777"/>
    <w:rsid w:val="002F4AA5"/>
    <w:rsid w:val="002F4DFE"/>
    <w:rsid w:val="002F5364"/>
    <w:rsid w:val="002F75F1"/>
    <w:rsid w:val="002F776C"/>
    <w:rsid w:val="0030057D"/>
    <w:rsid w:val="00300A4C"/>
    <w:rsid w:val="00300C9C"/>
    <w:rsid w:val="00301B20"/>
    <w:rsid w:val="00302A97"/>
    <w:rsid w:val="00304042"/>
    <w:rsid w:val="00305294"/>
    <w:rsid w:val="00305426"/>
    <w:rsid w:val="003055F4"/>
    <w:rsid w:val="00306946"/>
    <w:rsid w:val="003106DF"/>
    <w:rsid w:val="0031586D"/>
    <w:rsid w:val="00315F13"/>
    <w:rsid w:val="0031661A"/>
    <w:rsid w:val="00317A06"/>
    <w:rsid w:val="00317F5B"/>
    <w:rsid w:val="00321824"/>
    <w:rsid w:val="00321A7E"/>
    <w:rsid w:val="00323017"/>
    <w:rsid w:val="00323E08"/>
    <w:rsid w:val="003259C8"/>
    <w:rsid w:val="00326ADD"/>
    <w:rsid w:val="00327417"/>
    <w:rsid w:val="003279ED"/>
    <w:rsid w:val="00327A23"/>
    <w:rsid w:val="00327C85"/>
    <w:rsid w:val="0033042C"/>
    <w:rsid w:val="00330E2F"/>
    <w:rsid w:val="00330E3D"/>
    <w:rsid w:val="00332044"/>
    <w:rsid w:val="00333D29"/>
    <w:rsid w:val="003348E1"/>
    <w:rsid w:val="00335DEF"/>
    <w:rsid w:val="003366E5"/>
    <w:rsid w:val="0034177D"/>
    <w:rsid w:val="00341B72"/>
    <w:rsid w:val="00342221"/>
    <w:rsid w:val="00343672"/>
    <w:rsid w:val="003438AB"/>
    <w:rsid w:val="0034412E"/>
    <w:rsid w:val="003446C6"/>
    <w:rsid w:val="00345127"/>
    <w:rsid w:val="00346EFD"/>
    <w:rsid w:val="003507E1"/>
    <w:rsid w:val="00352ABA"/>
    <w:rsid w:val="00354B9D"/>
    <w:rsid w:val="00355469"/>
    <w:rsid w:val="003619D4"/>
    <w:rsid w:val="00362180"/>
    <w:rsid w:val="00362D2F"/>
    <w:rsid w:val="00363529"/>
    <w:rsid w:val="00363775"/>
    <w:rsid w:val="00364139"/>
    <w:rsid w:val="00365367"/>
    <w:rsid w:val="003672B9"/>
    <w:rsid w:val="00367F78"/>
    <w:rsid w:val="00367FE0"/>
    <w:rsid w:val="0037092E"/>
    <w:rsid w:val="00372C1A"/>
    <w:rsid w:val="00372C3C"/>
    <w:rsid w:val="00373305"/>
    <w:rsid w:val="003735B9"/>
    <w:rsid w:val="003736D4"/>
    <w:rsid w:val="003739B9"/>
    <w:rsid w:val="00375A8A"/>
    <w:rsid w:val="00376CD6"/>
    <w:rsid w:val="0037727A"/>
    <w:rsid w:val="00377A28"/>
    <w:rsid w:val="00380A02"/>
    <w:rsid w:val="00383D97"/>
    <w:rsid w:val="003848BF"/>
    <w:rsid w:val="003849A7"/>
    <w:rsid w:val="00384F1D"/>
    <w:rsid w:val="003862FF"/>
    <w:rsid w:val="00386629"/>
    <w:rsid w:val="0038710C"/>
    <w:rsid w:val="003876EB"/>
    <w:rsid w:val="0038797D"/>
    <w:rsid w:val="00387C95"/>
    <w:rsid w:val="00390542"/>
    <w:rsid w:val="00391173"/>
    <w:rsid w:val="00391362"/>
    <w:rsid w:val="00392679"/>
    <w:rsid w:val="003933A1"/>
    <w:rsid w:val="003935A4"/>
    <w:rsid w:val="00393698"/>
    <w:rsid w:val="00393991"/>
    <w:rsid w:val="00393A4C"/>
    <w:rsid w:val="003947B0"/>
    <w:rsid w:val="003948F3"/>
    <w:rsid w:val="00394DE9"/>
    <w:rsid w:val="003956B2"/>
    <w:rsid w:val="00395FF6"/>
    <w:rsid w:val="003963A3"/>
    <w:rsid w:val="00396A60"/>
    <w:rsid w:val="0039750E"/>
    <w:rsid w:val="003A01F4"/>
    <w:rsid w:val="003A0F75"/>
    <w:rsid w:val="003A0F96"/>
    <w:rsid w:val="003A1E9E"/>
    <w:rsid w:val="003A293E"/>
    <w:rsid w:val="003A29FC"/>
    <w:rsid w:val="003A2EC9"/>
    <w:rsid w:val="003A35A4"/>
    <w:rsid w:val="003A3D80"/>
    <w:rsid w:val="003A42C8"/>
    <w:rsid w:val="003A4EA7"/>
    <w:rsid w:val="003A5D2A"/>
    <w:rsid w:val="003A7B9A"/>
    <w:rsid w:val="003A7DDD"/>
    <w:rsid w:val="003B0BC8"/>
    <w:rsid w:val="003B27A4"/>
    <w:rsid w:val="003B394F"/>
    <w:rsid w:val="003B46D5"/>
    <w:rsid w:val="003B51D5"/>
    <w:rsid w:val="003B6F03"/>
    <w:rsid w:val="003B7643"/>
    <w:rsid w:val="003B783F"/>
    <w:rsid w:val="003C0C00"/>
    <w:rsid w:val="003C209B"/>
    <w:rsid w:val="003C3985"/>
    <w:rsid w:val="003C42FB"/>
    <w:rsid w:val="003C501C"/>
    <w:rsid w:val="003C6612"/>
    <w:rsid w:val="003C7221"/>
    <w:rsid w:val="003C7A9C"/>
    <w:rsid w:val="003C7ED9"/>
    <w:rsid w:val="003D07E3"/>
    <w:rsid w:val="003D205F"/>
    <w:rsid w:val="003D3A03"/>
    <w:rsid w:val="003D4673"/>
    <w:rsid w:val="003D5004"/>
    <w:rsid w:val="003D553B"/>
    <w:rsid w:val="003D6277"/>
    <w:rsid w:val="003D62AB"/>
    <w:rsid w:val="003D6669"/>
    <w:rsid w:val="003D672B"/>
    <w:rsid w:val="003D676E"/>
    <w:rsid w:val="003D6842"/>
    <w:rsid w:val="003D69A2"/>
    <w:rsid w:val="003D78A9"/>
    <w:rsid w:val="003D7EA4"/>
    <w:rsid w:val="003E14EA"/>
    <w:rsid w:val="003E347D"/>
    <w:rsid w:val="003E3B8B"/>
    <w:rsid w:val="003E4967"/>
    <w:rsid w:val="003E4C0C"/>
    <w:rsid w:val="003E4E74"/>
    <w:rsid w:val="003E4F02"/>
    <w:rsid w:val="003E58A9"/>
    <w:rsid w:val="003E5DDD"/>
    <w:rsid w:val="003E601D"/>
    <w:rsid w:val="003E7BFE"/>
    <w:rsid w:val="003E7F8C"/>
    <w:rsid w:val="003F1E8F"/>
    <w:rsid w:val="003F2429"/>
    <w:rsid w:val="003F2A8D"/>
    <w:rsid w:val="003F38DF"/>
    <w:rsid w:val="003F4E9C"/>
    <w:rsid w:val="003F5155"/>
    <w:rsid w:val="003F5C9D"/>
    <w:rsid w:val="003F5E4B"/>
    <w:rsid w:val="003F662E"/>
    <w:rsid w:val="003F670C"/>
    <w:rsid w:val="003F7419"/>
    <w:rsid w:val="00400B6C"/>
    <w:rsid w:val="00401FFF"/>
    <w:rsid w:val="004021B4"/>
    <w:rsid w:val="0040290B"/>
    <w:rsid w:val="00402A04"/>
    <w:rsid w:val="00403EE3"/>
    <w:rsid w:val="00404055"/>
    <w:rsid w:val="00406484"/>
    <w:rsid w:val="00410646"/>
    <w:rsid w:val="004115DC"/>
    <w:rsid w:val="00411EBC"/>
    <w:rsid w:val="00412ECE"/>
    <w:rsid w:val="00413279"/>
    <w:rsid w:val="004138AD"/>
    <w:rsid w:val="0041440C"/>
    <w:rsid w:val="004144CF"/>
    <w:rsid w:val="00420318"/>
    <w:rsid w:val="004203A7"/>
    <w:rsid w:val="00420599"/>
    <w:rsid w:val="004211C6"/>
    <w:rsid w:val="00421B6B"/>
    <w:rsid w:val="00422113"/>
    <w:rsid w:val="00422F69"/>
    <w:rsid w:val="00423594"/>
    <w:rsid w:val="00423789"/>
    <w:rsid w:val="00423D1F"/>
    <w:rsid w:val="004242D7"/>
    <w:rsid w:val="00424BFE"/>
    <w:rsid w:val="00425E6F"/>
    <w:rsid w:val="0042651A"/>
    <w:rsid w:val="00427241"/>
    <w:rsid w:val="004277B7"/>
    <w:rsid w:val="004311B3"/>
    <w:rsid w:val="004313D2"/>
    <w:rsid w:val="00431698"/>
    <w:rsid w:val="00431C86"/>
    <w:rsid w:val="00432804"/>
    <w:rsid w:val="00433190"/>
    <w:rsid w:val="004340E0"/>
    <w:rsid w:val="00434451"/>
    <w:rsid w:val="004348DA"/>
    <w:rsid w:val="004357DB"/>
    <w:rsid w:val="00436D76"/>
    <w:rsid w:val="004422FD"/>
    <w:rsid w:val="00444316"/>
    <w:rsid w:val="0044438F"/>
    <w:rsid w:val="00444660"/>
    <w:rsid w:val="004447CF"/>
    <w:rsid w:val="00444BF7"/>
    <w:rsid w:val="00444EBB"/>
    <w:rsid w:val="00445C18"/>
    <w:rsid w:val="00450429"/>
    <w:rsid w:val="00450513"/>
    <w:rsid w:val="004513C4"/>
    <w:rsid w:val="00452C45"/>
    <w:rsid w:val="004538BE"/>
    <w:rsid w:val="00453CAC"/>
    <w:rsid w:val="00454928"/>
    <w:rsid w:val="00456118"/>
    <w:rsid w:val="00456BFE"/>
    <w:rsid w:val="00457C10"/>
    <w:rsid w:val="00457D08"/>
    <w:rsid w:val="00461223"/>
    <w:rsid w:val="0046197F"/>
    <w:rsid w:val="00461C0E"/>
    <w:rsid w:val="00461E52"/>
    <w:rsid w:val="004628DA"/>
    <w:rsid w:val="00463AA3"/>
    <w:rsid w:val="00464B4A"/>
    <w:rsid w:val="00464F53"/>
    <w:rsid w:val="00465B96"/>
    <w:rsid w:val="00466DD7"/>
    <w:rsid w:val="00467970"/>
    <w:rsid w:val="00467D5E"/>
    <w:rsid w:val="00470B2E"/>
    <w:rsid w:val="00471147"/>
    <w:rsid w:val="0047296B"/>
    <w:rsid w:val="00472BFF"/>
    <w:rsid w:val="00473858"/>
    <w:rsid w:val="00473A82"/>
    <w:rsid w:val="00473B87"/>
    <w:rsid w:val="004742EB"/>
    <w:rsid w:val="004744E8"/>
    <w:rsid w:val="00474990"/>
    <w:rsid w:val="00475214"/>
    <w:rsid w:val="00476317"/>
    <w:rsid w:val="0048121E"/>
    <w:rsid w:val="0048127D"/>
    <w:rsid w:val="00481A29"/>
    <w:rsid w:val="00482B79"/>
    <w:rsid w:val="00482FDA"/>
    <w:rsid w:val="00483F8B"/>
    <w:rsid w:val="00485911"/>
    <w:rsid w:val="00485DBB"/>
    <w:rsid w:val="00485EC4"/>
    <w:rsid w:val="004912C4"/>
    <w:rsid w:val="004914AE"/>
    <w:rsid w:val="00492A07"/>
    <w:rsid w:val="00492EA6"/>
    <w:rsid w:val="00493152"/>
    <w:rsid w:val="004937BA"/>
    <w:rsid w:val="004937F1"/>
    <w:rsid w:val="00493939"/>
    <w:rsid w:val="0049410A"/>
    <w:rsid w:val="004944E7"/>
    <w:rsid w:val="00494E98"/>
    <w:rsid w:val="00494F73"/>
    <w:rsid w:val="00495B78"/>
    <w:rsid w:val="00495BEA"/>
    <w:rsid w:val="004975BD"/>
    <w:rsid w:val="00497F01"/>
    <w:rsid w:val="004A29B0"/>
    <w:rsid w:val="004A2D16"/>
    <w:rsid w:val="004A474C"/>
    <w:rsid w:val="004A4F69"/>
    <w:rsid w:val="004A5E8F"/>
    <w:rsid w:val="004A6430"/>
    <w:rsid w:val="004B1BC8"/>
    <w:rsid w:val="004B1F48"/>
    <w:rsid w:val="004B23F2"/>
    <w:rsid w:val="004B2B58"/>
    <w:rsid w:val="004B3073"/>
    <w:rsid w:val="004B42BE"/>
    <w:rsid w:val="004B57C9"/>
    <w:rsid w:val="004B637A"/>
    <w:rsid w:val="004B641D"/>
    <w:rsid w:val="004B6F7B"/>
    <w:rsid w:val="004B759A"/>
    <w:rsid w:val="004C09C7"/>
    <w:rsid w:val="004C1AFA"/>
    <w:rsid w:val="004C2195"/>
    <w:rsid w:val="004C3857"/>
    <w:rsid w:val="004C3D9C"/>
    <w:rsid w:val="004C7861"/>
    <w:rsid w:val="004D0C37"/>
    <w:rsid w:val="004D2A5B"/>
    <w:rsid w:val="004D4520"/>
    <w:rsid w:val="004D5D33"/>
    <w:rsid w:val="004D5EAB"/>
    <w:rsid w:val="004D60C9"/>
    <w:rsid w:val="004D61EE"/>
    <w:rsid w:val="004D7B13"/>
    <w:rsid w:val="004D7E4D"/>
    <w:rsid w:val="004E0BEB"/>
    <w:rsid w:val="004E3128"/>
    <w:rsid w:val="004E3963"/>
    <w:rsid w:val="004E4B7B"/>
    <w:rsid w:val="004E4C7F"/>
    <w:rsid w:val="004E60ED"/>
    <w:rsid w:val="004E67F6"/>
    <w:rsid w:val="004E6A64"/>
    <w:rsid w:val="004E7E6D"/>
    <w:rsid w:val="004F03F5"/>
    <w:rsid w:val="004F17D6"/>
    <w:rsid w:val="004F2878"/>
    <w:rsid w:val="004F28ED"/>
    <w:rsid w:val="004F485C"/>
    <w:rsid w:val="004F4B0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909"/>
    <w:rsid w:val="00510DA3"/>
    <w:rsid w:val="00510F82"/>
    <w:rsid w:val="005111F8"/>
    <w:rsid w:val="0051170C"/>
    <w:rsid w:val="00511732"/>
    <w:rsid w:val="00512988"/>
    <w:rsid w:val="00512A64"/>
    <w:rsid w:val="005133A9"/>
    <w:rsid w:val="00514C2A"/>
    <w:rsid w:val="00515FE1"/>
    <w:rsid w:val="00517D73"/>
    <w:rsid w:val="0052209C"/>
    <w:rsid w:val="00524D4C"/>
    <w:rsid w:val="00524D74"/>
    <w:rsid w:val="005265C5"/>
    <w:rsid w:val="005270B9"/>
    <w:rsid w:val="00527A61"/>
    <w:rsid w:val="00527C0B"/>
    <w:rsid w:val="00530508"/>
    <w:rsid w:val="005335C9"/>
    <w:rsid w:val="0053442B"/>
    <w:rsid w:val="00537DE2"/>
    <w:rsid w:val="0054002D"/>
    <w:rsid w:val="00541159"/>
    <w:rsid w:val="00541E57"/>
    <w:rsid w:val="005426C8"/>
    <w:rsid w:val="00542FF5"/>
    <w:rsid w:val="00543110"/>
    <w:rsid w:val="00543567"/>
    <w:rsid w:val="00543D69"/>
    <w:rsid w:val="00545773"/>
    <w:rsid w:val="00546B9C"/>
    <w:rsid w:val="005471AE"/>
    <w:rsid w:val="00551A5B"/>
    <w:rsid w:val="00554FD9"/>
    <w:rsid w:val="005554AA"/>
    <w:rsid w:val="00556BE1"/>
    <w:rsid w:val="005572D0"/>
    <w:rsid w:val="00560226"/>
    <w:rsid w:val="00560E01"/>
    <w:rsid w:val="00562117"/>
    <w:rsid w:val="00562233"/>
    <w:rsid w:val="00562CBE"/>
    <w:rsid w:val="00563238"/>
    <w:rsid w:val="00563CE1"/>
    <w:rsid w:val="00564BA3"/>
    <w:rsid w:val="00564E91"/>
    <w:rsid w:val="005726BA"/>
    <w:rsid w:val="0057440C"/>
    <w:rsid w:val="0057469B"/>
    <w:rsid w:val="00575365"/>
    <w:rsid w:val="0057652E"/>
    <w:rsid w:val="00576F36"/>
    <w:rsid w:val="00577205"/>
    <w:rsid w:val="005814E4"/>
    <w:rsid w:val="0058155A"/>
    <w:rsid w:val="00581D9E"/>
    <w:rsid w:val="00581DC2"/>
    <w:rsid w:val="00582981"/>
    <w:rsid w:val="00583CDD"/>
    <w:rsid w:val="00586D5B"/>
    <w:rsid w:val="0058748D"/>
    <w:rsid w:val="00587EFF"/>
    <w:rsid w:val="005900C9"/>
    <w:rsid w:val="005902BA"/>
    <w:rsid w:val="00590756"/>
    <w:rsid w:val="00591EE3"/>
    <w:rsid w:val="00592673"/>
    <w:rsid w:val="00594224"/>
    <w:rsid w:val="00595DB8"/>
    <w:rsid w:val="00596219"/>
    <w:rsid w:val="00597FCD"/>
    <w:rsid w:val="005A015D"/>
    <w:rsid w:val="005A043E"/>
    <w:rsid w:val="005A09D3"/>
    <w:rsid w:val="005A0AB1"/>
    <w:rsid w:val="005A1009"/>
    <w:rsid w:val="005A12C0"/>
    <w:rsid w:val="005A304E"/>
    <w:rsid w:val="005A3212"/>
    <w:rsid w:val="005A457C"/>
    <w:rsid w:val="005A6DA3"/>
    <w:rsid w:val="005A7C4C"/>
    <w:rsid w:val="005B01E6"/>
    <w:rsid w:val="005B06F4"/>
    <w:rsid w:val="005B16A4"/>
    <w:rsid w:val="005B1884"/>
    <w:rsid w:val="005B18EC"/>
    <w:rsid w:val="005B2BAF"/>
    <w:rsid w:val="005B2DD1"/>
    <w:rsid w:val="005B348E"/>
    <w:rsid w:val="005B53E9"/>
    <w:rsid w:val="005B56A4"/>
    <w:rsid w:val="005B58B3"/>
    <w:rsid w:val="005B5AC2"/>
    <w:rsid w:val="005B61C1"/>
    <w:rsid w:val="005B6466"/>
    <w:rsid w:val="005C09B0"/>
    <w:rsid w:val="005C0F72"/>
    <w:rsid w:val="005C17CD"/>
    <w:rsid w:val="005C214C"/>
    <w:rsid w:val="005C27AA"/>
    <w:rsid w:val="005C31F2"/>
    <w:rsid w:val="005C4C89"/>
    <w:rsid w:val="005C5578"/>
    <w:rsid w:val="005C6296"/>
    <w:rsid w:val="005C760A"/>
    <w:rsid w:val="005D0684"/>
    <w:rsid w:val="005D10E3"/>
    <w:rsid w:val="005D10E9"/>
    <w:rsid w:val="005D1350"/>
    <w:rsid w:val="005D1C37"/>
    <w:rsid w:val="005D1CF5"/>
    <w:rsid w:val="005D1D5E"/>
    <w:rsid w:val="005D2451"/>
    <w:rsid w:val="005D2A86"/>
    <w:rsid w:val="005D4AB6"/>
    <w:rsid w:val="005D5707"/>
    <w:rsid w:val="005D5830"/>
    <w:rsid w:val="005D5B98"/>
    <w:rsid w:val="005D5C7F"/>
    <w:rsid w:val="005D6764"/>
    <w:rsid w:val="005D695A"/>
    <w:rsid w:val="005D783B"/>
    <w:rsid w:val="005E08A7"/>
    <w:rsid w:val="005E1471"/>
    <w:rsid w:val="005E20AC"/>
    <w:rsid w:val="005E2201"/>
    <w:rsid w:val="005E2B8E"/>
    <w:rsid w:val="005E328C"/>
    <w:rsid w:val="005E3969"/>
    <w:rsid w:val="005E4682"/>
    <w:rsid w:val="005E4984"/>
    <w:rsid w:val="005E5483"/>
    <w:rsid w:val="005E60EE"/>
    <w:rsid w:val="005E6148"/>
    <w:rsid w:val="005E7AB2"/>
    <w:rsid w:val="005E7CC1"/>
    <w:rsid w:val="005E7F2C"/>
    <w:rsid w:val="005F048F"/>
    <w:rsid w:val="005F0602"/>
    <w:rsid w:val="005F14C2"/>
    <w:rsid w:val="005F1532"/>
    <w:rsid w:val="005F23D8"/>
    <w:rsid w:val="005F373A"/>
    <w:rsid w:val="005F4C06"/>
    <w:rsid w:val="005F5242"/>
    <w:rsid w:val="005F6FAE"/>
    <w:rsid w:val="005F7539"/>
    <w:rsid w:val="005F7548"/>
    <w:rsid w:val="00601192"/>
    <w:rsid w:val="00601674"/>
    <w:rsid w:val="006019D6"/>
    <w:rsid w:val="0060316D"/>
    <w:rsid w:val="006032E4"/>
    <w:rsid w:val="00603E21"/>
    <w:rsid w:val="00604B9C"/>
    <w:rsid w:val="00605A6B"/>
    <w:rsid w:val="006064CB"/>
    <w:rsid w:val="00606BD9"/>
    <w:rsid w:val="0060723A"/>
    <w:rsid w:val="00607ADF"/>
    <w:rsid w:val="00610569"/>
    <w:rsid w:val="00610C3D"/>
    <w:rsid w:val="0061219F"/>
    <w:rsid w:val="00612356"/>
    <w:rsid w:val="0061303C"/>
    <w:rsid w:val="00614C68"/>
    <w:rsid w:val="00615E8A"/>
    <w:rsid w:val="006177E6"/>
    <w:rsid w:val="00617F6E"/>
    <w:rsid w:val="00622C93"/>
    <w:rsid w:val="00623CE4"/>
    <w:rsid w:val="00624C8B"/>
    <w:rsid w:val="00625EA2"/>
    <w:rsid w:val="00627721"/>
    <w:rsid w:val="0062777F"/>
    <w:rsid w:val="006302CC"/>
    <w:rsid w:val="00631303"/>
    <w:rsid w:val="00632354"/>
    <w:rsid w:val="006328A2"/>
    <w:rsid w:val="0063429F"/>
    <w:rsid w:val="0063446B"/>
    <w:rsid w:val="0063518C"/>
    <w:rsid w:val="00636A15"/>
    <w:rsid w:val="00636F3F"/>
    <w:rsid w:val="0063724A"/>
    <w:rsid w:val="006406FE"/>
    <w:rsid w:val="00640ACF"/>
    <w:rsid w:val="00640FDB"/>
    <w:rsid w:val="006414A6"/>
    <w:rsid w:val="00641A45"/>
    <w:rsid w:val="00643095"/>
    <w:rsid w:val="0064376A"/>
    <w:rsid w:val="0064386D"/>
    <w:rsid w:val="006464B4"/>
    <w:rsid w:val="00646F90"/>
    <w:rsid w:val="00647815"/>
    <w:rsid w:val="00647E3F"/>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6007D"/>
    <w:rsid w:val="00660FF9"/>
    <w:rsid w:val="00661095"/>
    <w:rsid w:val="00661DC3"/>
    <w:rsid w:val="006623C5"/>
    <w:rsid w:val="006636C8"/>
    <w:rsid w:val="00663E1B"/>
    <w:rsid w:val="00664139"/>
    <w:rsid w:val="0066427A"/>
    <w:rsid w:val="00664C0C"/>
    <w:rsid w:val="00664CE0"/>
    <w:rsid w:val="00664DDB"/>
    <w:rsid w:val="00665546"/>
    <w:rsid w:val="00665C90"/>
    <w:rsid w:val="00666887"/>
    <w:rsid w:val="006678F2"/>
    <w:rsid w:val="00670375"/>
    <w:rsid w:val="00670507"/>
    <w:rsid w:val="00670817"/>
    <w:rsid w:val="00672ED9"/>
    <w:rsid w:val="00672FF1"/>
    <w:rsid w:val="006738F4"/>
    <w:rsid w:val="00675FBA"/>
    <w:rsid w:val="006779A8"/>
    <w:rsid w:val="00680005"/>
    <w:rsid w:val="00680355"/>
    <w:rsid w:val="00680CF2"/>
    <w:rsid w:val="00680DD7"/>
    <w:rsid w:val="00681501"/>
    <w:rsid w:val="00681845"/>
    <w:rsid w:val="0068450B"/>
    <w:rsid w:val="00684C59"/>
    <w:rsid w:val="00684E29"/>
    <w:rsid w:val="006850F1"/>
    <w:rsid w:val="006855E8"/>
    <w:rsid w:val="00685A51"/>
    <w:rsid w:val="006872A5"/>
    <w:rsid w:val="00687701"/>
    <w:rsid w:val="006877C2"/>
    <w:rsid w:val="006903B1"/>
    <w:rsid w:val="00690561"/>
    <w:rsid w:val="00691CAF"/>
    <w:rsid w:val="0069391A"/>
    <w:rsid w:val="0069446C"/>
    <w:rsid w:val="00694D45"/>
    <w:rsid w:val="00695118"/>
    <w:rsid w:val="006956E4"/>
    <w:rsid w:val="006958D2"/>
    <w:rsid w:val="00696F2E"/>
    <w:rsid w:val="006975C9"/>
    <w:rsid w:val="00697647"/>
    <w:rsid w:val="00697F2D"/>
    <w:rsid w:val="00697F6E"/>
    <w:rsid w:val="006A1BE8"/>
    <w:rsid w:val="006A2270"/>
    <w:rsid w:val="006A2BB6"/>
    <w:rsid w:val="006A36DC"/>
    <w:rsid w:val="006A52E6"/>
    <w:rsid w:val="006A6FD1"/>
    <w:rsid w:val="006A70B0"/>
    <w:rsid w:val="006A77F2"/>
    <w:rsid w:val="006A7D4F"/>
    <w:rsid w:val="006B04AB"/>
    <w:rsid w:val="006B0535"/>
    <w:rsid w:val="006B17DF"/>
    <w:rsid w:val="006B1A90"/>
    <w:rsid w:val="006B20F1"/>
    <w:rsid w:val="006B29A2"/>
    <w:rsid w:val="006B2BDB"/>
    <w:rsid w:val="006B3611"/>
    <w:rsid w:val="006B4C36"/>
    <w:rsid w:val="006B4CB7"/>
    <w:rsid w:val="006B690C"/>
    <w:rsid w:val="006B7C74"/>
    <w:rsid w:val="006C17F2"/>
    <w:rsid w:val="006C1C3E"/>
    <w:rsid w:val="006C1C45"/>
    <w:rsid w:val="006C1DCB"/>
    <w:rsid w:val="006C2CB6"/>
    <w:rsid w:val="006C5A3C"/>
    <w:rsid w:val="006C62EE"/>
    <w:rsid w:val="006C68F5"/>
    <w:rsid w:val="006D002E"/>
    <w:rsid w:val="006D09E6"/>
    <w:rsid w:val="006D0D25"/>
    <w:rsid w:val="006D5A4A"/>
    <w:rsid w:val="006D5A57"/>
    <w:rsid w:val="006D67D4"/>
    <w:rsid w:val="006D6E8A"/>
    <w:rsid w:val="006D71F6"/>
    <w:rsid w:val="006D76E7"/>
    <w:rsid w:val="006D7A52"/>
    <w:rsid w:val="006D7B6A"/>
    <w:rsid w:val="006E050D"/>
    <w:rsid w:val="006E099B"/>
    <w:rsid w:val="006E20B3"/>
    <w:rsid w:val="006E2408"/>
    <w:rsid w:val="006E2F53"/>
    <w:rsid w:val="006E307E"/>
    <w:rsid w:val="006E4491"/>
    <w:rsid w:val="006E57A1"/>
    <w:rsid w:val="006E60DB"/>
    <w:rsid w:val="006E622E"/>
    <w:rsid w:val="006F0BBC"/>
    <w:rsid w:val="006F312D"/>
    <w:rsid w:val="007004CE"/>
    <w:rsid w:val="007018DF"/>
    <w:rsid w:val="00701D06"/>
    <w:rsid w:val="00705777"/>
    <w:rsid w:val="00705AF1"/>
    <w:rsid w:val="00705EC7"/>
    <w:rsid w:val="007078C7"/>
    <w:rsid w:val="00710EE5"/>
    <w:rsid w:val="00710F54"/>
    <w:rsid w:val="00711154"/>
    <w:rsid w:val="0071142F"/>
    <w:rsid w:val="00711975"/>
    <w:rsid w:val="00711D2E"/>
    <w:rsid w:val="00711DA4"/>
    <w:rsid w:val="00711E47"/>
    <w:rsid w:val="00712181"/>
    <w:rsid w:val="007138FC"/>
    <w:rsid w:val="007149E0"/>
    <w:rsid w:val="0071566D"/>
    <w:rsid w:val="007203BD"/>
    <w:rsid w:val="00720630"/>
    <w:rsid w:val="00720CE1"/>
    <w:rsid w:val="00721904"/>
    <w:rsid w:val="007224FE"/>
    <w:rsid w:val="0072258F"/>
    <w:rsid w:val="00722D8D"/>
    <w:rsid w:val="007234A8"/>
    <w:rsid w:val="00723D79"/>
    <w:rsid w:val="00726809"/>
    <w:rsid w:val="00727B13"/>
    <w:rsid w:val="00727D6D"/>
    <w:rsid w:val="00727F72"/>
    <w:rsid w:val="0073061B"/>
    <w:rsid w:val="00731F82"/>
    <w:rsid w:val="0073395C"/>
    <w:rsid w:val="00733B01"/>
    <w:rsid w:val="0073438E"/>
    <w:rsid w:val="00736557"/>
    <w:rsid w:val="00737919"/>
    <w:rsid w:val="007401AC"/>
    <w:rsid w:val="00741615"/>
    <w:rsid w:val="00741727"/>
    <w:rsid w:val="00741E92"/>
    <w:rsid w:val="00742133"/>
    <w:rsid w:val="00742541"/>
    <w:rsid w:val="00742567"/>
    <w:rsid w:val="00742AF8"/>
    <w:rsid w:val="00742DEE"/>
    <w:rsid w:val="00742DF0"/>
    <w:rsid w:val="00743969"/>
    <w:rsid w:val="007442D0"/>
    <w:rsid w:val="007452F3"/>
    <w:rsid w:val="007456C2"/>
    <w:rsid w:val="007461A4"/>
    <w:rsid w:val="00747210"/>
    <w:rsid w:val="007476FB"/>
    <w:rsid w:val="007505DC"/>
    <w:rsid w:val="0075075D"/>
    <w:rsid w:val="00750DB9"/>
    <w:rsid w:val="00751C78"/>
    <w:rsid w:val="007522FC"/>
    <w:rsid w:val="007530BA"/>
    <w:rsid w:val="0075331B"/>
    <w:rsid w:val="00753884"/>
    <w:rsid w:val="0075402E"/>
    <w:rsid w:val="0075457E"/>
    <w:rsid w:val="0075462A"/>
    <w:rsid w:val="00754704"/>
    <w:rsid w:val="007549C9"/>
    <w:rsid w:val="00754C37"/>
    <w:rsid w:val="007559E6"/>
    <w:rsid w:val="0075634A"/>
    <w:rsid w:val="00756574"/>
    <w:rsid w:val="007575BC"/>
    <w:rsid w:val="00757D8F"/>
    <w:rsid w:val="00761942"/>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F3E"/>
    <w:rsid w:val="007803C9"/>
    <w:rsid w:val="00781E9D"/>
    <w:rsid w:val="007820D6"/>
    <w:rsid w:val="007823F4"/>
    <w:rsid w:val="00782F57"/>
    <w:rsid w:val="00783E4F"/>
    <w:rsid w:val="00785C85"/>
    <w:rsid w:val="00786836"/>
    <w:rsid w:val="00786ACE"/>
    <w:rsid w:val="00787513"/>
    <w:rsid w:val="00790542"/>
    <w:rsid w:val="007916B1"/>
    <w:rsid w:val="00791873"/>
    <w:rsid w:val="007919C0"/>
    <w:rsid w:val="00791BDA"/>
    <w:rsid w:val="007945E1"/>
    <w:rsid w:val="007946FB"/>
    <w:rsid w:val="007948FD"/>
    <w:rsid w:val="00794CB9"/>
    <w:rsid w:val="00795F40"/>
    <w:rsid w:val="00796B30"/>
    <w:rsid w:val="00797202"/>
    <w:rsid w:val="007A0ECD"/>
    <w:rsid w:val="007A15FD"/>
    <w:rsid w:val="007A1912"/>
    <w:rsid w:val="007A2D93"/>
    <w:rsid w:val="007A4CB0"/>
    <w:rsid w:val="007A502A"/>
    <w:rsid w:val="007A6E41"/>
    <w:rsid w:val="007B04FA"/>
    <w:rsid w:val="007B1066"/>
    <w:rsid w:val="007B1942"/>
    <w:rsid w:val="007B1ADD"/>
    <w:rsid w:val="007B3162"/>
    <w:rsid w:val="007B4534"/>
    <w:rsid w:val="007B509C"/>
    <w:rsid w:val="007B62CE"/>
    <w:rsid w:val="007B6554"/>
    <w:rsid w:val="007B6AD4"/>
    <w:rsid w:val="007C07FE"/>
    <w:rsid w:val="007C091A"/>
    <w:rsid w:val="007C0F86"/>
    <w:rsid w:val="007C2AC6"/>
    <w:rsid w:val="007C3CBA"/>
    <w:rsid w:val="007C70A7"/>
    <w:rsid w:val="007C7590"/>
    <w:rsid w:val="007D312E"/>
    <w:rsid w:val="007D349B"/>
    <w:rsid w:val="007D4B2D"/>
    <w:rsid w:val="007D729A"/>
    <w:rsid w:val="007E045A"/>
    <w:rsid w:val="007E0D43"/>
    <w:rsid w:val="007E11B6"/>
    <w:rsid w:val="007E11D1"/>
    <w:rsid w:val="007E19A8"/>
    <w:rsid w:val="007E2862"/>
    <w:rsid w:val="007E303A"/>
    <w:rsid w:val="007E32C8"/>
    <w:rsid w:val="007E33C8"/>
    <w:rsid w:val="007E367B"/>
    <w:rsid w:val="007E36E6"/>
    <w:rsid w:val="007E4541"/>
    <w:rsid w:val="007E481E"/>
    <w:rsid w:val="007E4B62"/>
    <w:rsid w:val="007E551C"/>
    <w:rsid w:val="007E6F72"/>
    <w:rsid w:val="007E78DE"/>
    <w:rsid w:val="007F0FDB"/>
    <w:rsid w:val="007F30EF"/>
    <w:rsid w:val="007F3DEB"/>
    <w:rsid w:val="007F44C5"/>
    <w:rsid w:val="007F6195"/>
    <w:rsid w:val="007F75EA"/>
    <w:rsid w:val="007F7718"/>
    <w:rsid w:val="007F799C"/>
    <w:rsid w:val="0080166B"/>
    <w:rsid w:val="00801765"/>
    <w:rsid w:val="00801DD2"/>
    <w:rsid w:val="008025CF"/>
    <w:rsid w:val="00804396"/>
    <w:rsid w:val="00805486"/>
    <w:rsid w:val="0080686E"/>
    <w:rsid w:val="00806B4F"/>
    <w:rsid w:val="00806E3B"/>
    <w:rsid w:val="0080739F"/>
    <w:rsid w:val="00807FD0"/>
    <w:rsid w:val="0081020D"/>
    <w:rsid w:val="00811297"/>
    <w:rsid w:val="0081234C"/>
    <w:rsid w:val="00813B11"/>
    <w:rsid w:val="0081465B"/>
    <w:rsid w:val="00817D8E"/>
    <w:rsid w:val="00821D17"/>
    <w:rsid w:val="00822E01"/>
    <w:rsid w:val="00822E5F"/>
    <w:rsid w:val="008241C1"/>
    <w:rsid w:val="00824813"/>
    <w:rsid w:val="00824CBB"/>
    <w:rsid w:val="00825CD9"/>
    <w:rsid w:val="0082603D"/>
    <w:rsid w:val="00827DE1"/>
    <w:rsid w:val="0083030C"/>
    <w:rsid w:val="00831261"/>
    <w:rsid w:val="00831CFD"/>
    <w:rsid w:val="008320EE"/>
    <w:rsid w:val="00832184"/>
    <w:rsid w:val="008325BC"/>
    <w:rsid w:val="008328FC"/>
    <w:rsid w:val="00833368"/>
    <w:rsid w:val="00833681"/>
    <w:rsid w:val="00834C7E"/>
    <w:rsid w:val="0083531B"/>
    <w:rsid w:val="00836FD3"/>
    <w:rsid w:val="0083709C"/>
    <w:rsid w:val="00843C49"/>
    <w:rsid w:val="00843C53"/>
    <w:rsid w:val="00843D49"/>
    <w:rsid w:val="00844370"/>
    <w:rsid w:val="00845980"/>
    <w:rsid w:val="00846C4F"/>
    <w:rsid w:val="00847397"/>
    <w:rsid w:val="00847B89"/>
    <w:rsid w:val="00847DB0"/>
    <w:rsid w:val="0085273C"/>
    <w:rsid w:val="00852D5D"/>
    <w:rsid w:val="0085373C"/>
    <w:rsid w:val="00854C54"/>
    <w:rsid w:val="00854C7D"/>
    <w:rsid w:val="008559DF"/>
    <w:rsid w:val="00855CDC"/>
    <w:rsid w:val="00856755"/>
    <w:rsid w:val="008568BD"/>
    <w:rsid w:val="00860BB2"/>
    <w:rsid w:val="008628F3"/>
    <w:rsid w:val="008629EA"/>
    <w:rsid w:val="00862DDD"/>
    <w:rsid w:val="00863DE3"/>
    <w:rsid w:val="00864645"/>
    <w:rsid w:val="00864C58"/>
    <w:rsid w:val="00865FFE"/>
    <w:rsid w:val="0086707C"/>
    <w:rsid w:val="00867EC2"/>
    <w:rsid w:val="00871AAD"/>
    <w:rsid w:val="00871BEA"/>
    <w:rsid w:val="00872776"/>
    <w:rsid w:val="00873213"/>
    <w:rsid w:val="008746D6"/>
    <w:rsid w:val="00874ABE"/>
    <w:rsid w:val="0087589D"/>
    <w:rsid w:val="00875EE8"/>
    <w:rsid w:val="00880296"/>
    <w:rsid w:val="008824DD"/>
    <w:rsid w:val="008838A1"/>
    <w:rsid w:val="00885AFB"/>
    <w:rsid w:val="00885B00"/>
    <w:rsid w:val="008860A6"/>
    <w:rsid w:val="00886748"/>
    <w:rsid w:val="0089022E"/>
    <w:rsid w:val="008905F4"/>
    <w:rsid w:val="0089244B"/>
    <w:rsid w:val="0089369A"/>
    <w:rsid w:val="00893F9D"/>
    <w:rsid w:val="00895969"/>
    <w:rsid w:val="00895DA4"/>
    <w:rsid w:val="00895DA8"/>
    <w:rsid w:val="008960E4"/>
    <w:rsid w:val="008A10C5"/>
    <w:rsid w:val="008A1193"/>
    <w:rsid w:val="008A341E"/>
    <w:rsid w:val="008A53E0"/>
    <w:rsid w:val="008A5FEA"/>
    <w:rsid w:val="008A6652"/>
    <w:rsid w:val="008A6E23"/>
    <w:rsid w:val="008A6E99"/>
    <w:rsid w:val="008A710E"/>
    <w:rsid w:val="008A72AA"/>
    <w:rsid w:val="008B0CDB"/>
    <w:rsid w:val="008B0F0B"/>
    <w:rsid w:val="008B1240"/>
    <w:rsid w:val="008B1BE6"/>
    <w:rsid w:val="008B2DCE"/>
    <w:rsid w:val="008B39D9"/>
    <w:rsid w:val="008B3D94"/>
    <w:rsid w:val="008B43AA"/>
    <w:rsid w:val="008B44C9"/>
    <w:rsid w:val="008B466C"/>
    <w:rsid w:val="008B5F5A"/>
    <w:rsid w:val="008C0276"/>
    <w:rsid w:val="008C0D1F"/>
    <w:rsid w:val="008C52CA"/>
    <w:rsid w:val="008C61F3"/>
    <w:rsid w:val="008C73E7"/>
    <w:rsid w:val="008C78E3"/>
    <w:rsid w:val="008C7CA8"/>
    <w:rsid w:val="008D0753"/>
    <w:rsid w:val="008D0A7B"/>
    <w:rsid w:val="008D2971"/>
    <w:rsid w:val="008D2C17"/>
    <w:rsid w:val="008D32E7"/>
    <w:rsid w:val="008D3C3B"/>
    <w:rsid w:val="008D420C"/>
    <w:rsid w:val="008D4F3F"/>
    <w:rsid w:val="008D52EC"/>
    <w:rsid w:val="008D60B7"/>
    <w:rsid w:val="008D6CC2"/>
    <w:rsid w:val="008D7083"/>
    <w:rsid w:val="008D7FE9"/>
    <w:rsid w:val="008E0110"/>
    <w:rsid w:val="008E0632"/>
    <w:rsid w:val="008E2119"/>
    <w:rsid w:val="008E340B"/>
    <w:rsid w:val="008E49FF"/>
    <w:rsid w:val="008E56BE"/>
    <w:rsid w:val="008E660A"/>
    <w:rsid w:val="008E6945"/>
    <w:rsid w:val="008F094A"/>
    <w:rsid w:val="008F10BF"/>
    <w:rsid w:val="008F15C4"/>
    <w:rsid w:val="008F1F2D"/>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3154"/>
    <w:rsid w:val="0090585E"/>
    <w:rsid w:val="00907E2A"/>
    <w:rsid w:val="00910744"/>
    <w:rsid w:val="00910970"/>
    <w:rsid w:val="00910A4A"/>
    <w:rsid w:val="009116C0"/>
    <w:rsid w:val="00911844"/>
    <w:rsid w:val="00912A1E"/>
    <w:rsid w:val="00913E12"/>
    <w:rsid w:val="00914249"/>
    <w:rsid w:val="00914FF7"/>
    <w:rsid w:val="0091650B"/>
    <w:rsid w:val="009166AD"/>
    <w:rsid w:val="00916E8B"/>
    <w:rsid w:val="0091746B"/>
    <w:rsid w:val="00917F49"/>
    <w:rsid w:val="00921A0A"/>
    <w:rsid w:val="00921B52"/>
    <w:rsid w:val="00921F0F"/>
    <w:rsid w:val="00922ED6"/>
    <w:rsid w:val="00924090"/>
    <w:rsid w:val="009249C0"/>
    <w:rsid w:val="009249CD"/>
    <w:rsid w:val="00924A00"/>
    <w:rsid w:val="00925CA3"/>
    <w:rsid w:val="00926E0D"/>
    <w:rsid w:val="00927332"/>
    <w:rsid w:val="009305CE"/>
    <w:rsid w:val="009310FA"/>
    <w:rsid w:val="00931549"/>
    <w:rsid w:val="00932B66"/>
    <w:rsid w:val="0093318B"/>
    <w:rsid w:val="00933642"/>
    <w:rsid w:val="00933892"/>
    <w:rsid w:val="00934350"/>
    <w:rsid w:val="00934A62"/>
    <w:rsid w:val="00934FB6"/>
    <w:rsid w:val="00935226"/>
    <w:rsid w:val="009363B3"/>
    <w:rsid w:val="009368D3"/>
    <w:rsid w:val="009371CE"/>
    <w:rsid w:val="009375BA"/>
    <w:rsid w:val="00940DE0"/>
    <w:rsid w:val="00941656"/>
    <w:rsid w:val="009419D7"/>
    <w:rsid w:val="009424AC"/>
    <w:rsid w:val="00942533"/>
    <w:rsid w:val="0094460C"/>
    <w:rsid w:val="00944E0F"/>
    <w:rsid w:val="00945314"/>
    <w:rsid w:val="009459D4"/>
    <w:rsid w:val="00945E69"/>
    <w:rsid w:val="00946FA9"/>
    <w:rsid w:val="009471AD"/>
    <w:rsid w:val="00947A0E"/>
    <w:rsid w:val="00947A81"/>
    <w:rsid w:val="009509B1"/>
    <w:rsid w:val="00950F61"/>
    <w:rsid w:val="00951231"/>
    <w:rsid w:val="009512E5"/>
    <w:rsid w:val="00951EBE"/>
    <w:rsid w:val="00957AA5"/>
    <w:rsid w:val="00962CD5"/>
    <w:rsid w:val="00963AA8"/>
    <w:rsid w:val="00963CE6"/>
    <w:rsid w:val="00965959"/>
    <w:rsid w:val="009660C6"/>
    <w:rsid w:val="009673F7"/>
    <w:rsid w:val="0096768F"/>
    <w:rsid w:val="0096775E"/>
    <w:rsid w:val="009677E8"/>
    <w:rsid w:val="00967FFB"/>
    <w:rsid w:val="00970942"/>
    <w:rsid w:val="00970B26"/>
    <w:rsid w:val="00972875"/>
    <w:rsid w:val="009728AA"/>
    <w:rsid w:val="009732A9"/>
    <w:rsid w:val="00973E5D"/>
    <w:rsid w:val="00975B4E"/>
    <w:rsid w:val="00975D46"/>
    <w:rsid w:val="00976704"/>
    <w:rsid w:val="00977C49"/>
    <w:rsid w:val="00977FD1"/>
    <w:rsid w:val="00982DAA"/>
    <w:rsid w:val="00984B21"/>
    <w:rsid w:val="009853B7"/>
    <w:rsid w:val="00985696"/>
    <w:rsid w:val="009870E9"/>
    <w:rsid w:val="0098774D"/>
    <w:rsid w:val="009913C4"/>
    <w:rsid w:val="009913DC"/>
    <w:rsid w:val="00991B4C"/>
    <w:rsid w:val="0099260E"/>
    <w:rsid w:val="0099383F"/>
    <w:rsid w:val="00993DE3"/>
    <w:rsid w:val="009954F0"/>
    <w:rsid w:val="00996F75"/>
    <w:rsid w:val="0099765A"/>
    <w:rsid w:val="009976AF"/>
    <w:rsid w:val="009A09BC"/>
    <w:rsid w:val="009A09D2"/>
    <w:rsid w:val="009A0BC1"/>
    <w:rsid w:val="009A0F98"/>
    <w:rsid w:val="009A3F55"/>
    <w:rsid w:val="009B04BE"/>
    <w:rsid w:val="009B0539"/>
    <w:rsid w:val="009B1CCD"/>
    <w:rsid w:val="009B28B8"/>
    <w:rsid w:val="009B2B7A"/>
    <w:rsid w:val="009B353E"/>
    <w:rsid w:val="009B40D3"/>
    <w:rsid w:val="009B411D"/>
    <w:rsid w:val="009B41C6"/>
    <w:rsid w:val="009B4E22"/>
    <w:rsid w:val="009B57D6"/>
    <w:rsid w:val="009B5C57"/>
    <w:rsid w:val="009B61B3"/>
    <w:rsid w:val="009C063D"/>
    <w:rsid w:val="009C0D7B"/>
    <w:rsid w:val="009C1886"/>
    <w:rsid w:val="009C29DE"/>
    <w:rsid w:val="009C3758"/>
    <w:rsid w:val="009C3C3E"/>
    <w:rsid w:val="009C3FC0"/>
    <w:rsid w:val="009C4658"/>
    <w:rsid w:val="009C5259"/>
    <w:rsid w:val="009C543F"/>
    <w:rsid w:val="009C5E36"/>
    <w:rsid w:val="009C6B85"/>
    <w:rsid w:val="009C6D82"/>
    <w:rsid w:val="009C6D83"/>
    <w:rsid w:val="009C7722"/>
    <w:rsid w:val="009D03D6"/>
    <w:rsid w:val="009D1271"/>
    <w:rsid w:val="009D1DB4"/>
    <w:rsid w:val="009D2B04"/>
    <w:rsid w:val="009D4404"/>
    <w:rsid w:val="009D5D2D"/>
    <w:rsid w:val="009D60F5"/>
    <w:rsid w:val="009D6A0B"/>
    <w:rsid w:val="009E072A"/>
    <w:rsid w:val="009E0878"/>
    <w:rsid w:val="009E0AB2"/>
    <w:rsid w:val="009E0DE8"/>
    <w:rsid w:val="009E1312"/>
    <w:rsid w:val="009E1760"/>
    <w:rsid w:val="009E2A72"/>
    <w:rsid w:val="009E2B76"/>
    <w:rsid w:val="009E3400"/>
    <w:rsid w:val="009E38C6"/>
    <w:rsid w:val="009E44AA"/>
    <w:rsid w:val="009E48A6"/>
    <w:rsid w:val="009E48CE"/>
    <w:rsid w:val="009E49F5"/>
    <w:rsid w:val="009E533E"/>
    <w:rsid w:val="009E54F7"/>
    <w:rsid w:val="009E5842"/>
    <w:rsid w:val="009E7B50"/>
    <w:rsid w:val="009F3277"/>
    <w:rsid w:val="009F617D"/>
    <w:rsid w:val="009F6760"/>
    <w:rsid w:val="009F6B29"/>
    <w:rsid w:val="00A03857"/>
    <w:rsid w:val="00A038C5"/>
    <w:rsid w:val="00A04002"/>
    <w:rsid w:val="00A042C6"/>
    <w:rsid w:val="00A053AF"/>
    <w:rsid w:val="00A057F4"/>
    <w:rsid w:val="00A05D70"/>
    <w:rsid w:val="00A06633"/>
    <w:rsid w:val="00A0667A"/>
    <w:rsid w:val="00A06BEE"/>
    <w:rsid w:val="00A075C0"/>
    <w:rsid w:val="00A107A3"/>
    <w:rsid w:val="00A10E89"/>
    <w:rsid w:val="00A12046"/>
    <w:rsid w:val="00A1492A"/>
    <w:rsid w:val="00A166E6"/>
    <w:rsid w:val="00A17A81"/>
    <w:rsid w:val="00A20C9E"/>
    <w:rsid w:val="00A212CE"/>
    <w:rsid w:val="00A22154"/>
    <w:rsid w:val="00A231AA"/>
    <w:rsid w:val="00A23320"/>
    <w:rsid w:val="00A244AB"/>
    <w:rsid w:val="00A2568B"/>
    <w:rsid w:val="00A25B36"/>
    <w:rsid w:val="00A26811"/>
    <w:rsid w:val="00A2681C"/>
    <w:rsid w:val="00A26934"/>
    <w:rsid w:val="00A30E3F"/>
    <w:rsid w:val="00A31112"/>
    <w:rsid w:val="00A314A6"/>
    <w:rsid w:val="00A323F6"/>
    <w:rsid w:val="00A3277E"/>
    <w:rsid w:val="00A3423B"/>
    <w:rsid w:val="00A3623C"/>
    <w:rsid w:val="00A368E5"/>
    <w:rsid w:val="00A36974"/>
    <w:rsid w:val="00A36BD5"/>
    <w:rsid w:val="00A36D8E"/>
    <w:rsid w:val="00A376C1"/>
    <w:rsid w:val="00A37EDF"/>
    <w:rsid w:val="00A405B5"/>
    <w:rsid w:val="00A42C76"/>
    <w:rsid w:val="00A42CCC"/>
    <w:rsid w:val="00A445AE"/>
    <w:rsid w:val="00A450BF"/>
    <w:rsid w:val="00A45363"/>
    <w:rsid w:val="00A45CF0"/>
    <w:rsid w:val="00A4714A"/>
    <w:rsid w:val="00A47B8A"/>
    <w:rsid w:val="00A47CA4"/>
    <w:rsid w:val="00A507EE"/>
    <w:rsid w:val="00A5082C"/>
    <w:rsid w:val="00A50DCF"/>
    <w:rsid w:val="00A510E0"/>
    <w:rsid w:val="00A51582"/>
    <w:rsid w:val="00A52CD7"/>
    <w:rsid w:val="00A534AC"/>
    <w:rsid w:val="00A53530"/>
    <w:rsid w:val="00A547E2"/>
    <w:rsid w:val="00A54B41"/>
    <w:rsid w:val="00A54C46"/>
    <w:rsid w:val="00A553FC"/>
    <w:rsid w:val="00A56A31"/>
    <w:rsid w:val="00A56DF2"/>
    <w:rsid w:val="00A571F4"/>
    <w:rsid w:val="00A57DC3"/>
    <w:rsid w:val="00A60726"/>
    <w:rsid w:val="00A607FB"/>
    <w:rsid w:val="00A609DF"/>
    <w:rsid w:val="00A60EA7"/>
    <w:rsid w:val="00A62166"/>
    <w:rsid w:val="00A6250A"/>
    <w:rsid w:val="00A62DED"/>
    <w:rsid w:val="00A62E19"/>
    <w:rsid w:val="00A62E65"/>
    <w:rsid w:val="00A64715"/>
    <w:rsid w:val="00A64771"/>
    <w:rsid w:val="00A67AE4"/>
    <w:rsid w:val="00A7002E"/>
    <w:rsid w:val="00A70285"/>
    <w:rsid w:val="00A7062F"/>
    <w:rsid w:val="00A70863"/>
    <w:rsid w:val="00A709E0"/>
    <w:rsid w:val="00A71976"/>
    <w:rsid w:val="00A73799"/>
    <w:rsid w:val="00A73954"/>
    <w:rsid w:val="00A75C8C"/>
    <w:rsid w:val="00A75F0B"/>
    <w:rsid w:val="00A75F80"/>
    <w:rsid w:val="00A76DA3"/>
    <w:rsid w:val="00A77249"/>
    <w:rsid w:val="00A81856"/>
    <w:rsid w:val="00A82D12"/>
    <w:rsid w:val="00A85917"/>
    <w:rsid w:val="00A878B1"/>
    <w:rsid w:val="00A90027"/>
    <w:rsid w:val="00A90111"/>
    <w:rsid w:val="00A9096F"/>
    <w:rsid w:val="00A91140"/>
    <w:rsid w:val="00A92C4E"/>
    <w:rsid w:val="00A938BC"/>
    <w:rsid w:val="00A95FA3"/>
    <w:rsid w:val="00AA0838"/>
    <w:rsid w:val="00AA1A7C"/>
    <w:rsid w:val="00AA4088"/>
    <w:rsid w:val="00AA4880"/>
    <w:rsid w:val="00AA54B9"/>
    <w:rsid w:val="00AA5B0A"/>
    <w:rsid w:val="00AA68D3"/>
    <w:rsid w:val="00AA69BA"/>
    <w:rsid w:val="00AB054E"/>
    <w:rsid w:val="00AB16DB"/>
    <w:rsid w:val="00AB19A4"/>
    <w:rsid w:val="00AB274D"/>
    <w:rsid w:val="00AB292A"/>
    <w:rsid w:val="00AB296F"/>
    <w:rsid w:val="00AB30C7"/>
    <w:rsid w:val="00AB3E87"/>
    <w:rsid w:val="00AB3F7E"/>
    <w:rsid w:val="00AB56DD"/>
    <w:rsid w:val="00AB5B56"/>
    <w:rsid w:val="00AB615C"/>
    <w:rsid w:val="00AB6BB5"/>
    <w:rsid w:val="00AB6CB7"/>
    <w:rsid w:val="00AB6D5D"/>
    <w:rsid w:val="00AB7DF5"/>
    <w:rsid w:val="00AC05CC"/>
    <w:rsid w:val="00AC0862"/>
    <w:rsid w:val="00AC0972"/>
    <w:rsid w:val="00AC0DD8"/>
    <w:rsid w:val="00AC1B1D"/>
    <w:rsid w:val="00AC1C35"/>
    <w:rsid w:val="00AC43FF"/>
    <w:rsid w:val="00AC5966"/>
    <w:rsid w:val="00AC5BBE"/>
    <w:rsid w:val="00AC66B4"/>
    <w:rsid w:val="00AC6D42"/>
    <w:rsid w:val="00AC7231"/>
    <w:rsid w:val="00AC75EA"/>
    <w:rsid w:val="00AD015F"/>
    <w:rsid w:val="00AD0342"/>
    <w:rsid w:val="00AD0C2E"/>
    <w:rsid w:val="00AD15CE"/>
    <w:rsid w:val="00AD1BC1"/>
    <w:rsid w:val="00AD338F"/>
    <w:rsid w:val="00AD53A3"/>
    <w:rsid w:val="00AD5723"/>
    <w:rsid w:val="00AD62F7"/>
    <w:rsid w:val="00AD6771"/>
    <w:rsid w:val="00AD79C9"/>
    <w:rsid w:val="00AD7DFE"/>
    <w:rsid w:val="00AE0625"/>
    <w:rsid w:val="00AE1771"/>
    <w:rsid w:val="00AE2756"/>
    <w:rsid w:val="00AE2953"/>
    <w:rsid w:val="00AE3611"/>
    <w:rsid w:val="00AE3B47"/>
    <w:rsid w:val="00AE428D"/>
    <w:rsid w:val="00AE473A"/>
    <w:rsid w:val="00AE4C41"/>
    <w:rsid w:val="00AE5C32"/>
    <w:rsid w:val="00AE6690"/>
    <w:rsid w:val="00AE67AA"/>
    <w:rsid w:val="00AE752B"/>
    <w:rsid w:val="00AF0203"/>
    <w:rsid w:val="00AF365A"/>
    <w:rsid w:val="00AF4066"/>
    <w:rsid w:val="00AF47E9"/>
    <w:rsid w:val="00AF4DA2"/>
    <w:rsid w:val="00AF4E29"/>
    <w:rsid w:val="00AF518D"/>
    <w:rsid w:val="00B00B10"/>
    <w:rsid w:val="00B01EF4"/>
    <w:rsid w:val="00B029D0"/>
    <w:rsid w:val="00B02CE6"/>
    <w:rsid w:val="00B02F93"/>
    <w:rsid w:val="00B039C4"/>
    <w:rsid w:val="00B04613"/>
    <w:rsid w:val="00B047F3"/>
    <w:rsid w:val="00B04D6F"/>
    <w:rsid w:val="00B0574C"/>
    <w:rsid w:val="00B05F33"/>
    <w:rsid w:val="00B1080F"/>
    <w:rsid w:val="00B12639"/>
    <w:rsid w:val="00B12848"/>
    <w:rsid w:val="00B13922"/>
    <w:rsid w:val="00B13BCB"/>
    <w:rsid w:val="00B13C50"/>
    <w:rsid w:val="00B16CF9"/>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0E36"/>
    <w:rsid w:val="00B32156"/>
    <w:rsid w:val="00B333EF"/>
    <w:rsid w:val="00B346F0"/>
    <w:rsid w:val="00B34BCB"/>
    <w:rsid w:val="00B371D2"/>
    <w:rsid w:val="00B374B8"/>
    <w:rsid w:val="00B401BD"/>
    <w:rsid w:val="00B40262"/>
    <w:rsid w:val="00B40278"/>
    <w:rsid w:val="00B4055C"/>
    <w:rsid w:val="00B40728"/>
    <w:rsid w:val="00B40E49"/>
    <w:rsid w:val="00B4104B"/>
    <w:rsid w:val="00B41C51"/>
    <w:rsid w:val="00B41C97"/>
    <w:rsid w:val="00B42172"/>
    <w:rsid w:val="00B42344"/>
    <w:rsid w:val="00B42CA8"/>
    <w:rsid w:val="00B43BDB"/>
    <w:rsid w:val="00B44BB9"/>
    <w:rsid w:val="00B45A06"/>
    <w:rsid w:val="00B45BE7"/>
    <w:rsid w:val="00B46D69"/>
    <w:rsid w:val="00B529E6"/>
    <w:rsid w:val="00B530BA"/>
    <w:rsid w:val="00B5361F"/>
    <w:rsid w:val="00B53653"/>
    <w:rsid w:val="00B546DA"/>
    <w:rsid w:val="00B548C1"/>
    <w:rsid w:val="00B548C5"/>
    <w:rsid w:val="00B54AC4"/>
    <w:rsid w:val="00B55D49"/>
    <w:rsid w:val="00B56D43"/>
    <w:rsid w:val="00B57144"/>
    <w:rsid w:val="00B5786C"/>
    <w:rsid w:val="00B60AFA"/>
    <w:rsid w:val="00B61FD7"/>
    <w:rsid w:val="00B628EE"/>
    <w:rsid w:val="00B636F4"/>
    <w:rsid w:val="00B64276"/>
    <w:rsid w:val="00B66241"/>
    <w:rsid w:val="00B66387"/>
    <w:rsid w:val="00B66F01"/>
    <w:rsid w:val="00B6734A"/>
    <w:rsid w:val="00B6785B"/>
    <w:rsid w:val="00B716E0"/>
    <w:rsid w:val="00B72732"/>
    <w:rsid w:val="00B738E6"/>
    <w:rsid w:val="00B7463E"/>
    <w:rsid w:val="00B74B20"/>
    <w:rsid w:val="00B754C8"/>
    <w:rsid w:val="00B75CD5"/>
    <w:rsid w:val="00B75FBD"/>
    <w:rsid w:val="00B7724E"/>
    <w:rsid w:val="00B7736E"/>
    <w:rsid w:val="00B77D5D"/>
    <w:rsid w:val="00B80057"/>
    <w:rsid w:val="00B82B80"/>
    <w:rsid w:val="00B830ED"/>
    <w:rsid w:val="00B83DB7"/>
    <w:rsid w:val="00B8410A"/>
    <w:rsid w:val="00B84911"/>
    <w:rsid w:val="00B84E5A"/>
    <w:rsid w:val="00B85343"/>
    <w:rsid w:val="00B86477"/>
    <w:rsid w:val="00B90AB5"/>
    <w:rsid w:val="00B91C8B"/>
    <w:rsid w:val="00B92BF9"/>
    <w:rsid w:val="00B9438D"/>
    <w:rsid w:val="00B94B85"/>
    <w:rsid w:val="00B94CA3"/>
    <w:rsid w:val="00B951F9"/>
    <w:rsid w:val="00B9560E"/>
    <w:rsid w:val="00B96995"/>
    <w:rsid w:val="00B969DA"/>
    <w:rsid w:val="00B9793E"/>
    <w:rsid w:val="00BA0B90"/>
    <w:rsid w:val="00BA2113"/>
    <w:rsid w:val="00BA4099"/>
    <w:rsid w:val="00BA5B16"/>
    <w:rsid w:val="00BB008E"/>
    <w:rsid w:val="00BB08DF"/>
    <w:rsid w:val="00BB0AEE"/>
    <w:rsid w:val="00BB0BC9"/>
    <w:rsid w:val="00BB0CEC"/>
    <w:rsid w:val="00BB1569"/>
    <w:rsid w:val="00BB20FA"/>
    <w:rsid w:val="00BB3ECE"/>
    <w:rsid w:val="00BB61BF"/>
    <w:rsid w:val="00BB69A4"/>
    <w:rsid w:val="00BB73C6"/>
    <w:rsid w:val="00BB7A15"/>
    <w:rsid w:val="00BC03AC"/>
    <w:rsid w:val="00BC1A4E"/>
    <w:rsid w:val="00BC1AFF"/>
    <w:rsid w:val="00BC2197"/>
    <w:rsid w:val="00BC2995"/>
    <w:rsid w:val="00BC3A1B"/>
    <w:rsid w:val="00BC5DBA"/>
    <w:rsid w:val="00BC5E93"/>
    <w:rsid w:val="00BC62F1"/>
    <w:rsid w:val="00BC6483"/>
    <w:rsid w:val="00BC6D21"/>
    <w:rsid w:val="00BC7EFF"/>
    <w:rsid w:val="00BC7FE6"/>
    <w:rsid w:val="00BD2EFE"/>
    <w:rsid w:val="00BD3EF8"/>
    <w:rsid w:val="00BD4236"/>
    <w:rsid w:val="00BD53EE"/>
    <w:rsid w:val="00BD56EF"/>
    <w:rsid w:val="00BD66BB"/>
    <w:rsid w:val="00BD673D"/>
    <w:rsid w:val="00BD6E02"/>
    <w:rsid w:val="00BE07AD"/>
    <w:rsid w:val="00BE07CD"/>
    <w:rsid w:val="00BE0A74"/>
    <w:rsid w:val="00BE0BDD"/>
    <w:rsid w:val="00BE0F08"/>
    <w:rsid w:val="00BE1455"/>
    <w:rsid w:val="00BE1A50"/>
    <w:rsid w:val="00BE1A52"/>
    <w:rsid w:val="00BE21C1"/>
    <w:rsid w:val="00BE3ABF"/>
    <w:rsid w:val="00BE3C57"/>
    <w:rsid w:val="00BE445D"/>
    <w:rsid w:val="00BE4B66"/>
    <w:rsid w:val="00BE55C5"/>
    <w:rsid w:val="00BE57EF"/>
    <w:rsid w:val="00BE6DB0"/>
    <w:rsid w:val="00BF071E"/>
    <w:rsid w:val="00BF264A"/>
    <w:rsid w:val="00BF27DD"/>
    <w:rsid w:val="00BF3095"/>
    <w:rsid w:val="00BF37AE"/>
    <w:rsid w:val="00BF3964"/>
    <w:rsid w:val="00BF53A2"/>
    <w:rsid w:val="00BF573A"/>
    <w:rsid w:val="00BF7255"/>
    <w:rsid w:val="00BF765B"/>
    <w:rsid w:val="00C02FE6"/>
    <w:rsid w:val="00C06060"/>
    <w:rsid w:val="00C06986"/>
    <w:rsid w:val="00C07A46"/>
    <w:rsid w:val="00C108C8"/>
    <w:rsid w:val="00C116BF"/>
    <w:rsid w:val="00C1194F"/>
    <w:rsid w:val="00C13076"/>
    <w:rsid w:val="00C13747"/>
    <w:rsid w:val="00C138AF"/>
    <w:rsid w:val="00C1494B"/>
    <w:rsid w:val="00C14ADE"/>
    <w:rsid w:val="00C17627"/>
    <w:rsid w:val="00C17DD2"/>
    <w:rsid w:val="00C20A9C"/>
    <w:rsid w:val="00C20B80"/>
    <w:rsid w:val="00C21DC6"/>
    <w:rsid w:val="00C22BA0"/>
    <w:rsid w:val="00C23E5E"/>
    <w:rsid w:val="00C243CF"/>
    <w:rsid w:val="00C245E3"/>
    <w:rsid w:val="00C25A91"/>
    <w:rsid w:val="00C25B28"/>
    <w:rsid w:val="00C26AB5"/>
    <w:rsid w:val="00C30BCA"/>
    <w:rsid w:val="00C31AA7"/>
    <w:rsid w:val="00C32722"/>
    <w:rsid w:val="00C32A03"/>
    <w:rsid w:val="00C33783"/>
    <w:rsid w:val="00C34090"/>
    <w:rsid w:val="00C353FD"/>
    <w:rsid w:val="00C35458"/>
    <w:rsid w:val="00C3555E"/>
    <w:rsid w:val="00C357EA"/>
    <w:rsid w:val="00C35DC6"/>
    <w:rsid w:val="00C365C3"/>
    <w:rsid w:val="00C36FEB"/>
    <w:rsid w:val="00C37E5B"/>
    <w:rsid w:val="00C41408"/>
    <w:rsid w:val="00C41413"/>
    <w:rsid w:val="00C4247E"/>
    <w:rsid w:val="00C42C06"/>
    <w:rsid w:val="00C435BD"/>
    <w:rsid w:val="00C442E8"/>
    <w:rsid w:val="00C461E4"/>
    <w:rsid w:val="00C4683F"/>
    <w:rsid w:val="00C47B92"/>
    <w:rsid w:val="00C5046D"/>
    <w:rsid w:val="00C50F80"/>
    <w:rsid w:val="00C5119E"/>
    <w:rsid w:val="00C52516"/>
    <w:rsid w:val="00C52B3F"/>
    <w:rsid w:val="00C56AEE"/>
    <w:rsid w:val="00C574ED"/>
    <w:rsid w:val="00C62AB9"/>
    <w:rsid w:val="00C631E0"/>
    <w:rsid w:val="00C63351"/>
    <w:rsid w:val="00C6396B"/>
    <w:rsid w:val="00C63DA1"/>
    <w:rsid w:val="00C6421F"/>
    <w:rsid w:val="00C65AB0"/>
    <w:rsid w:val="00C679D5"/>
    <w:rsid w:val="00C67F84"/>
    <w:rsid w:val="00C725F8"/>
    <w:rsid w:val="00C72AAA"/>
    <w:rsid w:val="00C72EB2"/>
    <w:rsid w:val="00C731AA"/>
    <w:rsid w:val="00C739CF"/>
    <w:rsid w:val="00C74C54"/>
    <w:rsid w:val="00C805F0"/>
    <w:rsid w:val="00C812D1"/>
    <w:rsid w:val="00C834C1"/>
    <w:rsid w:val="00C837E6"/>
    <w:rsid w:val="00C85237"/>
    <w:rsid w:val="00C868F5"/>
    <w:rsid w:val="00C86BDF"/>
    <w:rsid w:val="00C86D3C"/>
    <w:rsid w:val="00C87078"/>
    <w:rsid w:val="00C870E7"/>
    <w:rsid w:val="00C87512"/>
    <w:rsid w:val="00C87B10"/>
    <w:rsid w:val="00C90115"/>
    <w:rsid w:val="00C90939"/>
    <w:rsid w:val="00C90B7E"/>
    <w:rsid w:val="00C91B1D"/>
    <w:rsid w:val="00C91F3C"/>
    <w:rsid w:val="00C924EF"/>
    <w:rsid w:val="00C92871"/>
    <w:rsid w:val="00C93568"/>
    <w:rsid w:val="00C93802"/>
    <w:rsid w:val="00C93E3E"/>
    <w:rsid w:val="00C9493D"/>
    <w:rsid w:val="00C95117"/>
    <w:rsid w:val="00C95900"/>
    <w:rsid w:val="00C95914"/>
    <w:rsid w:val="00C97B55"/>
    <w:rsid w:val="00CA01B6"/>
    <w:rsid w:val="00CA02E2"/>
    <w:rsid w:val="00CA3822"/>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4947"/>
    <w:rsid w:val="00CC5207"/>
    <w:rsid w:val="00CC5990"/>
    <w:rsid w:val="00CC6D2E"/>
    <w:rsid w:val="00CC79D5"/>
    <w:rsid w:val="00CD03AF"/>
    <w:rsid w:val="00CD1282"/>
    <w:rsid w:val="00CD1BDE"/>
    <w:rsid w:val="00CD2B39"/>
    <w:rsid w:val="00CD3856"/>
    <w:rsid w:val="00CD42CB"/>
    <w:rsid w:val="00CD438E"/>
    <w:rsid w:val="00CD454B"/>
    <w:rsid w:val="00CD4576"/>
    <w:rsid w:val="00CD4BFE"/>
    <w:rsid w:val="00CD6D80"/>
    <w:rsid w:val="00CE067B"/>
    <w:rsid w:val="00CE0CEC"/>
    <w:rsid w:val="00CE0E45"/>
    <w:rsid w:val="00CE23D5"/>
    <w:rsid w:val="00CE2879"/>
    <w:rsid w:val="00CE3172"/>
    <w:rsid w:val="00CE3301"/>
    <w:rsid w:val="00CE357E"/>
    <w:rsid w:val="00CE39D1"/>
    <w:rsid w:val="00CE3BDD"/>
    <w:rsid w:val="00CE4B24"/>
    <w:rsid w:val="00CE55E4"/>
    <w:rsid w:val="00CE64E3"/>
    <w:rsid w:val="00CE6F62"/>
    <w:rsid w:val="00CE7150"/>
    <w:rsid w:val="00CE78C3"/>
    <w:rsid w:val="00CF1305"/>
    <w:rsid w:val="00CF1968"/>
    <w:rsid w:val="00CF2AE6"/>
    <w:rsid w:val="00CF3F03"/>
    <w:rsid w:val="00CF5B41"/>
    <w:rsid w:val="00CF6C85"/>
    <w:rsid w:val="00CF7C0C"/>
    <w:rsid w:val="00D0067F"/>
    <w:rsid w:val="00D013E5"/>
    <w:rsid w:val="00D01691"/>
    <w:rsid w:val="00D01A40"/>
    <w:rsid w:val="00D01C07"/>
    <w:rsid w:val="00D0243D"/>
    <w:rsid w:val="00D0369D"/>
    <w:rsid w:val="00D03A9D"/>
    <w:rsid w:val="00D04C6C"/>
    <w:rsid w:val="00D04ED0"/>
    <w:rsid w:val="00D0575A"/>
    <w:rsid w:val="00D06C82"/>
    <w:rsid w:val="00D07B0C"/>
    <w:rsid w:val="00D10327"/>
    <w:rsid w:val="00D110C8"/>
    <w:rsid w:val="00D1258B"/>
    <w:rsid w:val="00D12B2A"/>
    <w:rsid w:val="00D134D5"/>
    <w:rsid w:val="00D142CD"/>
    <w:rsid w:val="00D147E6"/>
    <w:rsid w:val="00D20BC0"/>
    <w:rsid w:val="00D20C58"/>
    <w:rsid w:val="00D21CAB"/>
    <w:rsid w:val="00D247C5"/>
    <w:rsid w:val="00D24840"/>
    <w:rsid w:val="00D25E60"/>
    <w:rsid w:val="00D31B0A"/>
    <w:rsid w:val="00D32982"/>
    <w:rsid w:val="00D333AA"/>
    <w:rsid w:val="00D33CC4"/>
    <w:rsid w:val="00D33D6F"/>
    <w:rsid w:val="00D34133"/>
    <w:rsid w:val="00D34279"/>
    <w:rsid w:val="00D355DA"/>
    <w:rsid w:val="00D35F97"/>
    <w:rsid w:val="00D36274"/>
    <w:rsid w:val="00D36C39"/>
    <w:rsid w:val="00D379C8"/>
    <w:rsid w:val="00D40D58"/>
    <w:rsid w:val="00D425CA"/>
    <w:rsid w:val="00D43212"/>
    <w:rsid w:val="00D43FA4"/>
    <w:rsid w:val="00D4448C"/>
    <w:rsid w:val="00D44D27"/>
    <w:rsid w:val="00D4555E"/>
    <w:rsid w:val="00D46004"/>
    <w:rsid w:val="00D4601C"/>
    <w:rsid w:val="00D46338"/>
    <w:rsid w:val="00D46370"/>
    <w:rsid w:val="00D46772"/>
    <w:rsid w:val="00D47530"/>
    <w:rsid w:val="00D47CEC"/>
    <w:rsid w:val="00D51376"/>
    <w:rsid w:val="00D51B3E"/>
    <w:rsid w:val="00D55822"/>
    <w:rsid w:val="00D55BC1"/>
    <w:rsid w:val="00D56625"/>
    <w:rsid w:val="00D57301"/>
    <w:rsid w:val="00D577BC"/>
    <w:rsid w:val="00D61C4B"/>
    <w:rsid w:val="00D61D58"/>
    <w:rsid w:val="00D61FE7"/>
    <w:rsid w:val="00D628CA"/>
    <w:rsid w:val="00D635DC"/>
    <w:rsid w:val="00D641FD"/>
    <w:rsid w:val="00D64FE2"/>
    <w:rsid w:val="00D66212"/>
    <w:rsid w:val="00D66503"/>
    <w:rsid w:val="00D6686E"/>
    <w:rsid w:val="00D7013C"/>
    <w:rsid w:val="00D7050C"/>
    <w:rsid w:val="00D70740"/>
    <w:rsid w:val="00D711C6"/>
    <w:rsid w:val="00D735F0"/>
    <w:rsid w:val="00D738DD"/>
    <w:rsid w:val="00D73B3F"/>
    <w:rsid w:val="00D73C9D"/>
    <w:rsid w:val="00D7440B"/>
    <w:rsid w:val="00D753B9"/>
    <w:rsid w:val="00D75E4A"/>
    <w:rsid w:val="00D8088C"/>
    <w:rsid w:val="00D81304"/>
    <w:rsid w:val="00D81648"/>
    <w:rsid w:val="00D81846"/>
    <w:rsid w:val="00D82294"/>
    <w:rsid w:val="00D831DC"/>
    <w:rsid w:val="00D83DAC"/>
    <w:rsid w:val="00D8532B"/>
    <w:rsid w:val="00D86297"/>
    <w:rsid w:val="00D86FC4"/>
    <w:rsid w:val="00D87645"/>
    <w:rsid w:val="00D92A5D"/>
    <w:rsid w:val="00D93D2A"/>
    <w:rsid w:val="00D94B23"/>
    <w:rsid w:val="00D95CC8"/>
    <w:rsid w:val="00D95D13"/>
    <w:rsid w:val="00D97517"/>
    <w:rsid w:val="00D97733"/>
    <w:rsid w:val="00D97895"/>
    <w:rsid w:val="00DA02FA"/>
    <w:rsid w:val="00DA2C8A"/>
    <w:rsid w:val="00DA2EFD"/>
    <w:rsid w:val="00DA6C03"/>
    <w:rsid w:val="00DA76F3"/>
    <w:rsid w:val="00DA7894"/>
    <w:rsid w:val="00DA79F7"/>
    <w:rsid w:val="00DB090F"/>
    <w:rsid w:val="00DB21A9"/>
    <w:rsid w:val="00DB2894"/>
    <w:rsid w:val="00DB33FB"/>
    <w:rsid w:val="00DB386F"/>
    <w:rsid w:val="00DB3B1A"/>
    <w:rsid w:val="00DB57F2"/>
    <w:rsid w:val="00DB6135"/>
    <w:rsid w:val="00DB67AA"/>
    <w:rsid w:val="00DB698D"/>
    <w:rsid w:val="00DB7709"/>
    <w:rsid w:val="00DB7B28"/>
    <w:rsid w:val="00DB7F4E"/>
    <w:rsid w:val="00DC036C"/>
    <w:rsid w:val="00DC12B8"/>
    <w:rsid w:val="00DC1F18"/>
    <w:rsid w:val="00DC2AD4"/>
    <w:rsid w:val="00DC3139"/>
    <w:rsid w:val="00DC44A9"/>
    <w:rsid w:val="00DC4E0B"/>
    <w:rsid w:val="00DC545A"/>
    <w:rsid w:val="00DC59F6"/>
    <w:rsid w:val="00DC5ABF"/>
    <w:rsid w:val="00DC6136"/>
    <w:rsid w:val="00DD0316"/>
    <w:rsid w:val="00DD03C2"/>
    <w:rsid w:val="00DD0561"/>
    <w:rsid w:val="00DD0A0C"/>
    <w:rsid w:val="00DD0BAF"/>
    <w:rsid w:val="00DD1320"/>
    <w:rsid w:val="00DD15AF"/>
    <w:rsid w:val="00DD293B"/>
    <w:rsid w:val="00DD2BBF"/>
    <w:rsid w:val="00DD466A"/>
    <w:rsid w:val="00DD475C"/>
    <w:rsid w:val="00DD4E16"/>
    <w:rsid w:val="00DD51ED"/>
    <w:rsid w:val="00DD51F4"/>
    <w:rsid w:val="00DD59DF"/>
    <w:rsid w:val="00DD66C1"/>
    <w:rsid w:val="00DD7CE3"/>
    <w:rsid w:val="00DE065A"/>
    <w:rsid w:val="00DE082C"/>
    <w:rsid w:val="00DE0A14"/>
    <w:rsid w:val="00DE1189"/>
    <w:rsid w:val="00DE1828"/>
    <w:rsid w:val="00DE1F53"/>
    <w:rsid w:val="00DE244C"/>
    <w:rsid w:val="00DE4BB1"/>
    <w:rsid w:val="00DE539D"/>
    <w:rsid w:val="00DE5902"/>
    <w:rsid w:val="00DE5D70"/>
    <w:rsid w:val="00DE5EAB"/>
    <w:rsid w:val="00DE67E5"/>
    <w:rsid w:val="00DE706D"/>
    <w:rsid w:val="00DE75D3"/>
    <w:rsid w:val="00DE784B"/>
    <w:rsid w:val="00DE7D1A"/>
    <w:rsid w:val="00DF22F9"/>
    <w:rsid w:val="00DF3BA7"/>
    <w:rsid w:val="00DF3C92"/>
    <w:rsid w:val="00DF4C99"/>
    <w:rsid w:val="00DF566B"/>
    <w:rsid w:val="00DF7197"/>
    <w:rsid w:val="00DF78CE"/>
    <w:rsid w:val="00E00077"/>
    <w:rsid w:val="00E03A5D"/>
    <w:rsid w:val="00E0634C"/>
    <w:rsid w:val="00E0790C"/>
    <w:rsid w:val="00E07E38"/>
    <w:rsid w:val="00E13EF0"/>
    <w:rsid w:val="00E14886"/>
    <w:rsid w:val="00E152F0"/>
    <w:rsid w:val="00E157E8"/>
    <w:rsid w:val="00E15B6A"/>
    <w:rsid w:val="00E15C07"/>
    <w:rsid w:val="00E16B4B"/>
    <w:rsid w:val="00E16E8C"/>
    <w:rsid w:val="00E1751B"/>
    <w:rsid w:val="00E206E2"/>
    <w:rsid w:val="00E20FDE"/>
    <w:rsid w:val="00E21795"/>
    <w:rsid w:val="00E21C01"/>
    <w:rsid w:val="00E22A96"/>
    <w:rsid w:val="00E22F59"/>
    <w:rsid w:val="00E23C09"/>
    <w:rsid w:val="00E240A7"/>
    <w:rsid w:val="00E24246"/>
    <w:rsid w:val="00E27181"/>
    <w:rsid w:val="00E278BD"/>
    <w:rsid w:val="00E27A99"/>
    <w:rsid w:val="00E27BE2"/>
    <w:rsid w:val="00E3148C"/>
    <w:rsid w:val="00E31699"/>
    <w:rsid w:val="00E31A8B"/>
    <w:rsid w:val="00E33994"/>
    <w:rsid w:val="00E35182"/>
    <w:rsid w:val="00E353D5"/>
    <w:rsid w:val="00E35413"/>
    <w:rsid w:val="00E35BA9"/>
    <w:rsid w:val="00E35FFD"/>
    <w:rsid w:val="00E36096"/>
    <w:rsid w:val="00E36B9F"/>
    <w:rsid w:val="00E373C7"/>
    <w:rsid w:val="00E40333"/>
    <w:rsid w:val="00E4088C"/>
    <w:rsid w:val="00E40AB0"/>
    <w:rsid w:val="00E40CBE"/>
    <w:rsid w:val="00E424FB"/>
    <w:rsid w:val="00E42BA9"/>
    <w:rsid w:val="00E43057"/>
    <w:rsid w:val="00E4330A"/>
    <w:rsid w:val="00E438F7"/>
    <w:rsid w:val="00E43956"/>
    <w:rsid w:val="00E43F67"/>
    <w:rsid w:val="00E4407F"/>
    <w:rsid w:val="00E4439C"/>
    <w:rsid w:val="00E45DB2"/>
    <w:rsid w:val="00E45E95"/>
    <w:rsid w:val="00E479B1"/>
    <w:rsid w:val="00E50CBE"/>
    <w:rsid w:val="00E5115A"/>
    <w:rsid w:val="00E520DF"/>
    <w:rsid w:val="00E52166"/>
    <w:rsid w:val="00E5344E"/>
    <w:rsid w:val="00E534F2"/>
    <w:rsid w:val="00E53C41"/>
    <w:rsid w:val="00E5498D"/>
    <w:rsid w:val="00E54BDB"/>
    <w:rsid w:val="00E54D07"/>
    <w:rsid w:val="00E55B03"/>
    <w:rsid w:val="00E55E06"/>
    <w:rsid w:val="00E5653A"/>
    <w:rsid w:val="00E56A54"/>
    <w:rsid w:val="00E56B1F"/>
    <w:rsid w:val="00E57599"/>
    <w:rsid w:val="00E57D2F"/>
    <w:rsid w:val="00E6139F"/>
    <w:rsid w:val="00E616C8"/>
    <w:rsid w:val="00E6443D"/>
    <w:rsid w:val="00E64853"/>
    <w:rsid w:val="00E64AE1"/>
    <w:rsid w:val="00E65C99"/>
    <w:rsid w:val="00E65F60"/>
    <w:rsid w:val="00E667B7"/>
    <w:rsid w:val="00E667DF"/>
    <w:rsid w:val="00E6767D"/>
    <w:rsid w:val="00E723B9"/>
    <w:rsid w:val="00E72798"/>
    <w:rsid w:val="00E734A1"/>
    <w:rsid w:val="00E75C7C"/>
    <w:rsid w:val="00E75F56"/>
    <w:rsid w:val="00E76905"/>
    <w:rsid w:val="00E769DE"/>
    <w:rsid w:val="00E77118"/>
    <w:rsid w:val="00E77D94"/>
    <w:rsid w:val="00E77EF8"/>
    <w:rsid w:val="00E800ED"/>
    <w:rsid w:val="00E802D1"/>
    <w:rsid w:val="00E80A4E"/>
    <w:rsid w:val="00E80B06"/>
    <w:rsid w:val="00E81245"/>
    <w:rsid w:val="00E8136B"/>
    <w:rsid w:val="00E815BA"/>
    <w:rsid w:val="00E81BDA"/>
    <w:rsid w:val="00E83343"/>
    <w:rsid w:val="00E83462"/>
    <w:rsid w:val="00E83491"/>
    <w:rsid w:val="00E844AC"/>
    <w:rsid w:val="00E84688"/>
    <w:rsid w:val="00E84BA6"/>
    <w:rsid w:val="00E85384"/>
    <w:rsid w:val="00E86DCB"/>
    <w:rsid w:val="00E911E9"/>
    <w:rsid w:val="00E91569"/>
    <w:rsid w:val="00E9242C"/>
    <w:rsid w:val="00E931F8"/>
    <w:rsid w:val="00E93765"/>
    <w:rsid w:val="00E93AF7"/>
    <w:rsid w:val="00E93D50"/>
    <w:rsid w:val="00E94779"/>
    <w:rsid w:val="00E94B85"/>
    <w:rsid w:val="00E96AB8"/>
    <w:rsid w:val="00E9731E"/>
    <w:rsid w:val="00E975CD"/>
    <w:rsid w:val="00E97944"/>
    <w:rsid w:val="00EA1194"/>
    <w:rsid w:val="00EA12A6"/>
    <w:rsid w:val="00EA175C"/>
    <w:rsid w:val="00EA1963"/>
    <w:rsid w:val="00EA1EF5"/>
    <w:rsid w:val="00EA21F5"/>
    <w:rsid w:val="00EA233B"/>
    <w:rsid w:val="00EA236C"/>
    <w:rsid w:val="00EA2376"/>
    <w:rsid w:val="00EA2520"/>
    <w:rsid w:val="00EA32C2"/>
    <w:rsid w:val="00EA3EB4"/>
    <w:rsid w:val="00EA4FA4"/>
    <w:rsid w:val="00EA5065"/>
    <w:rsid w:val="00EA5604"/>
    <w:rsid w:val="00EA6164"/>
    <w:rsid w:val="00EB0FBD"/>
    <w:rsid w:val="00EB1D61"/>
    <w:rsid w:val="00EB216D"/>
    <w:rsid w:val="00EB275E"/>
    <w:rsid w:val="00EB3FD2"/>
    <w:rsid w:val="00EB4AD9"/>
    <w:rsid w:val="00EB5112"/>
    <w:rsid w:val="00EB5F26"/>
    <w:rsid w:val="00EB64F9"/>
    <w:rsid w:val="00EB6D20"/>
    <w:rsid w:val="00EB732E"/>
    <w:rsid w:val="00EC11B0"/>
    <w:rsid w:val="00EC1D32"/>
    <w:rsid w:val="00EC214E"/>
    <w:rsid w:val="00EC2AA3"/>
    <w:rsid w:val="00EC3A96"/>
    <w:rsid w:val="00EC3ACE"/>
    <w:rsid w:val="00EC66A6"/>
    <w:rsid w:val="00EC7055"/>
    <w:rsid w:val="00EC7AF0"/>
    <w:rsid w:val="00ED026F"/>
    <w:rsid w:val="00ED0938"/>
    <w:rsid w:val="00ED1022"/>
    <w:rsid w:val="00ED3979"/>
    <w:rsid w:val="00ED50D9"/>
    <w:rsid w:val="00ED6460"/>
    <w:rsid w:val="00ED6878"/>
    <w:rsid w:val="00EE0A35"/>
    <w:rsid w:val="00EE0FF9"/>
    <w:rsid w:val="00EE13FE"/>
    <w:rsid w:val="00EE234B"/>
    <w:rsid w:val="00EE28B7"/>
    <w:rsid w:val="00EE29A9"/>
    <w:rsid w:val="00EE317F"/>
    <w:rsid w:val="00EE388E"/>
    <w:rsid w:val="00EE4AF5"/>
    <w:rsid w:val="00EE4E54"/>
    <w:rsid w:val="00EE588C"/>
    <w:rsid w:val="00EE5A87"/>
    <w:rsid w:val="00EE652E"/>
    <w:rsid w:val="00EE78C5"/>
    <w:rsid w:val="00EF083C"/>
    <w:rsid w:val="00EF0CEC"/>
    <w:rsid w:val="00EF11E3"/>
    <w:rsid w:val="00EF4A5B"/>
    <w:rsid w:val="00EF4D02"/>
    <w:rsid w:val="00EF4FC0"/>
    <w:rsid w:val="00EF60FC"/>
    <w:rsid w:val="00EF6A59"/>
    <w:rsid w:val="00EF6BBF"/>
    <w:rsid w:val="00F00959"/>
    <w:rsid w:val="00F0095B"/>
    <w:rsid w:val="00F01720"/>
    <w:rsid w:val="00F01D8E"/>
    <w:rsid w:val="00F021B0"/>
    <w:rsid w:val="00F02837"/>
    <w:rsid w:val="00F0353D"/>
    <w:rsid w:val="00F04ED2"/>
    <w:rsid w:val="00F0697D"/>
    <w:rsid w:val="00F06987"/>
    <w:rsid w:val="00F11564"/>
    <w:rsid w:val="00F12D2C"/>
    <w:rsid w:val="00F1307C"/>
    <w:rsid w:val="00F14D0E"/>
    <w:rsid w:val="00F15549"/>
    <w:rsid w:val="00F17377"/>
    <w:rsid w:val="00F176E4"/>
    <w:rsid w:val="00F17C2F"/>
    <w:rsid w:val="00F204CA"/>
    <w:rsid w:val="00F218B7"/>
    <w:rsid w:val="00F23A43"/>
    <w:rsid w:val="00F24735"/>
    <w:rsid w:val="00F24BCC"/>
    <w:rsid w:val="00F27611"/>
    <w:rsid w:val="00F27A74"/>
    <w:rsid w:val="00F306CB"/>
    <w:rsid w:val="00F3113A"/>
    <w:rsid w:val="00F32617"/>
    <w:rsid w:val="00F34E07"/>
    <w:rsid w:val="00F34E31"/>
    <w:rsid w:val="00F352A5"/>
    <w:rsid w:val="00F352A8"/>
    <w:rsid w:val="00F35507"/>
    <w:rsid w:val="00F41120"/>
    <w:rsid w:val="00F41981"/>
    <w:rsid w:val="00F41D96"/>
    <w:rsid w:val="00F42EB2"/>
    <w:rsid w:val="00F43AFC"/>
    <w:rsid w:val="00F440E0"/>
    <w:rsid w:val="00F44147"/>
    <w:rsid w:val="00F4450F"/>
    <w:rsid w:val="00F44CE3"/>
    <w:rsid w:val="00F44F9B"/>
    <w:rsid w:val="00F45F01"/>
    <w:rsid w:val="00F4634D"/>
    <w:rsid w:val="00F47056"/>
    <w:rsid w:val="00F4727D"/>
    <w:rsid w:val="00F47A8C"/>
    <w:rsid w:val="00F50EFC"/>
    <w:rsid w:val="00F51AF5"/>
    <w:rsid w:val="00F51BF8"/>
    <w:rsid w:val="00F527B6"/>
    <w:rsid w:val="00F52D04"/>
    <w:rsid w:val="00F52D8F"/>
    <w:rsid w:val="00F5349B"/>
    <w:rsid w:val="00F53A40"/>
    <w:rsid w:val="00F541ED"/>
    <w:rsid w:val="00F56BBF"/>
    <w:rsid w:val="00F56CB2"/>
    <w:rsid w:val="00F573A4"/>
    <w:rsid w:val="00F57B24"/>
    <w:rsid w:val="00F603FB"/>
    <w:rsid w:val="00F6057B"/>
    <w:rsid w:val="00F60751"/>
    <w:rsid w:val="00F61FE3"/>
    <w:rsid w:val="00F65C63"/>
    <w:rsid w:val="00F66EB1"/>
    <w:rsid w:val="00F72B93"/>
    <w:rsid w:val="00F74355"/>
    <w:rsid w:val="00F7694E"/>
    <w:rsid w:val="00F776B8"/>
    <w:rsid w:val="00F81562"/>
    <w:rsid w:val="00F81B50"/>
    <w:rsid w:val="00F826AA"/>
    <w:rsid w:val="00F826BB"/>
    <w:rsid w:val="00F82E58"/>
    <w:rsid w:val="00F82FEC"/>
    <w:rsid w:val="00F835EC"/>
    <w:rsid w:val="00F84483"/>
    <w:rsid w:val="00F84E24"/>
    <w:rsid w:val="00F85AFB"/>
    <w:rsid w:val="00F86BBB"/>
    <w:rsid w:val="00F87307"/>
    <w:rsid w:val="00F87616"/>
    <w:rsid w:val="00F901A0"/>
    <w:rsid w:val="00F916E8"/>
    <w:rsid w:val="00F925EF"/>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BFD"/>
    <w:rsid w:val="00FA5CF5"/>
    <w:rsid w:val="00FA6529"/>
    <w:rsid w:val="00FA6847"/>
    <w:rsid w:val="00FA6F16"/>
    <w:rsid w:val="00FB24FC"/>
    <w:rsid w:val="00FB321A"/>
    <w:rsid w:val="00FB47F7"/>
    <w:rsid w:val="00FB49FC"/>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2A82"/>
    <w:rsid w:val="00FC33EC"/>
    <w:rsid w:val="00FC394E"/>
    <w:rsid w:val="00FC39CC"/>
    <w:rsid w:val="00FC4232"/>
    <w:rsid w:val="00FC44C6"/>
    <w:rsid w:val="00FC45F4"/>
    <w:rsid w:val="00FC5007"/>
    <w:rsid w:val="00FC517E"/>
    <w:rsid w:val="00FC5E74"/>
    <w:rsid w:val="00FC671B"/>
    <w:rsid w:val="00FD1CCD"/>
    <w:rsid w:val="00FD2409"/>
    <w:rsid w:val="00FD2BFA"/>
    <w:rsid w:val="00FD2DD1"/>
    <w:rsid w:val="00FD2DD8"/>
    <w:rsid w:val="00FD46A9"/>
    <w:rsid w:val="00FD4766"/>
    <w:rsid w:val="00FD73AF"/>
    <w:rsid w:val="00FD7A33"/>
    <w:rsid w:val="00FE0C85"/>
    <w:rsid w:val="00FE1129"/>
    <w:rsid w:val="00FE1208"/>
    <w:rsid w:val="00FE2519"/>
    <w:rsid w:val="00FE32A7"/>
    <w:rsid w:val="00FE33B2"/>
    <w:rsid w:val="00FE433C"/>
    <w:rsid w:val="00FE4D6C"/>
    <w:rsid w:val="00FE5239"/>
    <w:rsid w:val="00FE5AFA"/>
    <w:rsid w:val="00FE703E"/>
    <w:rsid w:val="00FE7618"/>
    <w:rsid w:val="00FF114E"/>
    <w:rsid w:val="00FF1213"/>
    <w:rsid w:val="00FF1311"/>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184DE8"/>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ulo.lindjarv@rmk.ee" TargetMode="External"/><Relationship Id="rId4" Type="http://schemas.openxmlformats.org/officeDocument/2006/relationships/settings" Target="settings.xml"/><Relationship Id="rId9" Type="http://schemas.openxmlformats.org/officeDocument/2006/relationships/hyperlink" Target="mailto:ulo.lindjarv@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1194</TotalTime>
  <Pages>8</Pages>
  <Words>3305</Words>
  <Characters>18842</Characters>
  <Application>Microsoft Office Word</Application>
  <DocSecurity>0</DocSecurity>
  <Lines>157</Lines>
  <Paragraphs>44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22103</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513</cp:revision>
  <cp:lastPrinted>2009-10-14T12:22:00Z</cp:lastPrinted>
  <dcterms:created xsi:type="dcterms:W3CDTF">2022-09-01T10:34:00Z</dcterms:created>
  <dcterms:modified xsi:type="dcterms:W3CDTF">2023-03-13T09:21:00Z</dcterms:modified>
</cp:coreProperties>
</file>